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4941"/>
        <w:gridCol w:w="1897"/>
        <w:gridCol w:w="1457"/>
      </w:tblGrid>
      <w:tr w:rsidR="00A261A6" w14:paraId="27ED7063" w14:textId="77777777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14:paraId="17FB9F24" w14:textId="77777777"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14:paraId="2B14E5D2" w14:textId="77777777"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14:paraId="5BC1768A" w14:textId="77777777"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14:paraId="6AD275A3" w14:textId="77777777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14:paraId="5AFD6127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14:paraId="4584F12E" w14:textId="77777777"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14:paraId="18254DA7" w14:textId="77777777"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14:paraId="6A20AE45" w14:textId="77777777"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14:paraId="02CA8C86" w14:textId="77777777"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r w:rsidRPr="0096046B">
              <w:rPr>
                <w:b/>
                <w:spacing w:val="-6"/>
              </w:rPr>
              <w:t xml:space="preserve">п.п.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14:paraId="2F7DA308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14:paraId="01E44626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14:paraId="2D63DAED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EB4BAE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14:paraId="5E64A0B8" w14:textId="77777777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14:paraId="26F7E042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14:paraId="0E630924" w14:textId="77777777" w:rsidR="00A261A6" w:rsidRDefault="00A261A6" w:rsidP="00D20E97"/>
        </w:tc>
        <w:tc>
          <w:tcPr>
            <w:tcW w:w="0" w:type="auto"/>
            <w:vMerge/>
            <w:vAlign w:val="center"/>
          </w:tcPr>
          <w:p w14:paraId="0862504C" w14:textId="77777777"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14:paraId="3EAF1926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14:paraId="55768B7C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3FD1E951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72F09706" w14:textId="77777777"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14:paraId="12DEAFC7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040A1CAB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12FA8884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3053F2DE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1F98E9FE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485589B8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14912685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1F7F8B85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7B182090" w14:textId="77777777"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67A63DCE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6F9DEDA9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18B366D5" w14:textId="77777777"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14:paraId="357CA55D" w14:textId="77777777"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14:paraId="09E0AC2B" w14:textId="77777777" w:rsidR="00EB4BAE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28"/>
          <w:szCs w:val="28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</w:p>
    <w:p w14:paraId="0B3996C3" w14:textId="77777777" w:rsidR="00A261A6" w:rsidRPr="00B45612" w:rsidRDefault="00A261A6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 w:rsidRPr="00F55F05">
        <w:rPr>
          <w:rStyle w:val="FontStyle40"/>
          <w:bCs/>
          <w:sz w:val="28"/>
          <w:szCs w:val="28"/>
          <w:u w:val="single"/>
        </w:rPr>
        <w:t xml:space="preserve">В ПРОФЕССИОНАЛЬНОЙ </w:t>
      </w:r>
      <w:r w:rsidR="00EB4BAE" w:rsidRPr="00F55F05">
        <w:rPr>
          <w:rStyle w:val="FontStyle40"/>
          <w:bCs/>
          <w:sz w:val="28"/>
          <w:szCs w:val="28"/>
          <w:u w:val="single"/>
        </w:rPr>
        <w:t>ДЕЯТЕЛЬНОСТИ (</w:t>
      </w:r>
      <w:r w:rsidRPr="00F55F05">
        <w:rPr>
          <w:rStyle w:val="FontStyle40"/>
          <w:bCs/>
          <w:sz w:val="28"/>
          <w:szCs w:val="28"/>
          <w:u w:val="single"/>
        </w:rPr>
        <w:t>АНГЛИЙСКИЙ</w:t>
      </w:r>
      <w:r w:rsidRPr="00B45612">
        <w:rPr>
          <w:rStyle w:val="FontStyle40"/>
          <w:bCs/>
          <w:sz w:val="32"/>
          <w:szCs w:val="32"/>
          <w:u w:val="single"/>
        </w:rPr>
        <w:t>)</w:t>
      </w:r>
    </w:p>
    <w:p w14:paraId="3B595F9A" w14:textId="77777777"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14:paraId="6EB56997" w14:textId="77777777"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14:paraId="40A0AD1B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6F1DCA55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64E823CD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38B2524E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2C0C4437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6DA1CF90" w14:textId="77777777"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14:paraId="73A4C27E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2C64D4B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5C8FF0EA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91A2377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ACF59A2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FAE67AE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00CC5129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3952484B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24AC3A25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7E3F54A9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5E9FD293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345E42EB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1F3A1255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11DDFC02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0C1983E4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49E566EB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00AA1BD8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18FAD21D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695B4F31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6EF9FA07" w14:textId="77777777"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14:paraId="06F9E45E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3BBAAD82" w14:textId="2A456DF5" w:rsidR="00FB314D" w:rsidRDefault="00A261A6" w:rsidP="00FB314D">
      <w:pPr>
        <w:ind w:left="-851" w:firstLine="851"/>
        <w:jc w:val="both"/>
      </w:pPr>
      <w:r>
        <w:t xml:space="preserve">Рабочая программа разработана на основе </w:t>
      </w:r>
      <w:r w:rsidR="00FB314D">
        <w:t xml:space="preserve">примерной образовательной программы по профессии среднего профессионального образования, разработанной на основе федерального государственного образовательного стандарта среднего профессионального образования по специальности </w:t>
      </w:r>
      <w:r w:rsidR="00FB314D" w:rsidRPr="00FB314D">
        <w:rPr>
          <w:b/>
        </w:rPr>
        <w:t>43.02.15 Поварское и кондитерское дело</w:t>
      </w:r>
      <w:r w:rsidR="00FB314D">
        <w:t>, утвержденного Приказом Минобрнауки России от 09 декабря 2016 г. № 1565.</w:t>
      </w:r>
    </w:p>
    <w:p w14:paraId="039F3962" w14:textId="77777777" w:rsidR="00FB314D" w:rsidRDefault="00FB314D" w:rsidP="00FB314D">
      <w:pPr>
        <w:ind w:left="-851" w:firstLine="851"/>
      </w:pPr>
      <w:r w:rsidRPr="00FB314D">
        <w:rPr>
          <w:b/>
          <w:i/>
        </w:rPr>
        <w:t>Организация-разработчик:</w:t>
      </w:r>
      <w:r>
        <w:t xml:space="preserve"> Федеральное учебно-методическое объединение в системе среднего профессионального образования по укрупнённой группе профессий, специальностей 43.00.00 Сервис и туризм</w:t>
      </w:r>
    </w:p>
    <w:p w14:paraId="0E692053" w14:textId="7B126904" w:rsidR="00A261A6" w:rsidRDefault="00FB314D" w:rsidP="00FB314D">
      <w:pPr>
        <w:ind w:left="-851" w:firstLine="851"/>
      </w:pPr>
      <w:r w:rsidRPr="00FB314D">
        <w:rPr>
          <w:b/>
          <w:i/>
        </w:rPr>
        <w:t>Экспертные организации:</w:t>
      </w:r>
      <w:r>
        <w:t xml:space="preserve"> Совет по профессиональным квалификациям в сфере гостеприимства.</w:t>
      </w:r>
    </w:p>
    <w:p w14:paraId="0C53A5EF" w14:textId="77777777" w:rsidR="005505D7" w:rsidRPr="00F93BA5" w:rsidRDefault="005505D7" w:rsidP="00FB314D">
      <w:pPr>
        <w:ind w:left="-851" w:firstLine="851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46"/>
        <w:gridCol w:w="4481"/>
      </w:tblGrid>
      <w:tr w:rsidR="005505D7" w:rsidRPr="007F1422" w14:paraId="00534F93" w14:textId="77777777" w:rsidTr="00C80364">
        <w:trPr>
          <w:trHeight w:val="2696"/>
        </w:trPr>
        <w:tc>
          <w:tcPr>
            <w:tcW w:w="4764" w:type="dxa"/>
          </w:tcPr>
          <w:p w14:paraId="6A3D103A" w14:textId="77777777" w:rsidR="005505D7" w:rsidRPr="007F1422" w:rsidRDefault="005505D7" w:rsidP="00C80364">
            <w:pPr>
              <w:jc w:val="both"/>
              <w:rPr>
                <w:b/>
              </w:rPr>
            </w:pPr>
            <w:bookmarkStart w:id="0" w:name="_Hlk176962231"/>
            <w:r w:rsidRPr="007F1422">
              <w:rPr>
                <w:b/>
              </w:rPr>
              <w:t>РЕКОМЕНДОВАНА</w:t>
            </w:r>
          </w:p>
          <w:p w14:paraId="43A45E82" w14:textId="77777777" w:rsidR="005505D7" w:rsidRPr="007F1422" w:rsidRDefault="005505D7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на заседании МК УГПС 43.00.00 Туризм и сервис</w:t>
            </w:r>
          </w:p>
          <w:p w14:paraId="13CA681D" w14:textId="77777777" w:rsidR="005505D7" w:rsidRPr="007F1422" w:rsidRDefault="005505D7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Председатель МК</w:t>
            </w:r>
          </w:p>
          <w:p w14:paraId="5708CD91" w14:textId="77777777" w:rsidR="005505D7" w:rsidRPr="007F1422" w:rsidRDefault="005505D7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___________/</w:t>
            </w:r>
            <w:r w:rsidRPr="007F1422">
              <w:rPr>
                <w:b/>
                <w:u w:val="single"/>
              </w:rPr>
              <w:t>А.А. Абрамова /</w:t>
            </w:r>
            <w:r w:rsidRPr="007F1422">
              <w:rPr>
                <w:b/>
              </w:rPr>
              <w:t xml:space="preserve"> </w:t>
            </w:r>
          </w:p>
          <w:p w14:paraId="07C313E3" w14:textId="77777777" w:rsidR="005505D7" w:rsidRPr="007F1422" w:rsidRDefault="005505D7" w:rsidP="00C80364">
            <w:pPr>
              <w:jc w:val="both"/>
              <w:rPr>
                <w:b/>
              </w:rPr>
            </w:pPr>
          </w:p>
          <w:p w14:paraId="61DEA7A1" w14:textId="77777777" w:rsidR="005505D7" w:rsidRPr="007F1422" w:rsidRDefault="005505D7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Протокол № 1 от 26.08. 2024 г.</w:t>
            </w:r>
          </w:p>
          <w:p w14:paraId="35D1C639" w14:textId="77777777" w:rsidR="005505D7" w:rsidRPr="007F1422" w:rsidRDefault="005505D7" w:rsidP="00C80364">
            <w:pPr>
              <w:jc w:val="both"/>
              <w:rPr>
                <w:b/>
              </w:rPr>
            </w:pPr>
          </w:p>
        </w:tc>
        <w:tc>
          <w:tcPr>
            <w:tcW w:w="4731" w:type="dxa"/>
          </w:tcPr>
          <w:p w14:paraId="4BAE406A" w14:textId="77777777" w:rsidR="005505D7" w:rsidRPr="007F1422" w:rsidRDefault="005505D7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СОГЛАСОВАНО</w:t>
            </w:r>
          </w:p>
          <w:p w14:paraId="76E9F5D3" w14:textId="77777777" w:rsidR="005505D7" w:rsidRPr="007F1422" w:rsidRDefault="005505D7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Заместитель директора по учебной работе ОГБПОУ УТПиТ</w:t>
            </w:r>
          </w:p>
          <w:p w14:paraId="08889F42" w14:textId="77777777" w:rsidR="005505D7" w:rsidRPr="007F1422" w:rsidRDefault="005505D7" w:rsidP="00C80364">
            <w:pPr>
              <w:jc w:val="both"/>
              <w:rPr>
                <w:b/>
                <w:u w:val="single"/>
              </w:rPr>
            </w:pPr>
            <w:r w:rsidRPr="007F1422">
              <w:rPr>
                <w:b/>
              </w:rPr>
              <w:t>__________/</w:t>
            </w:r>
            <w:r w:rsidRPr="007F1422">
              <w:rPr>
                <w:b/>
                <w:u w:val="single"/>
              </w:rPr>
              <w:t>Ю.Ю. Бесова/</w:t>
            </w:r>
          </w:p>
          <w:p w14:paraId="7C526756" w14:textId="77777777" w:rsidR="005505D7" w:rsidRPr="007F1422" w:rsidRDefault="005505D7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_____________ 2024 г.</w:t>
            </w:r>
          </w:p>
        </w:tc>
      </w:tr>
      <w:bookmarkEnd w:id="0"/>
    </w:tbl>
    <w:p w14:paraId="023DFAD1" w14:textId="77777777" w:rsidR="00A261A6" w:rsidRPr="00655B5C" w:rsidRDefault="00A261A6" w:rsidP="00787D2C"/>
    <w:p w14:paraId="1ECBDF6C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0E46EE42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522F110C" w14:textId="77777777"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Pr="0067322C">
        <w:t>Чернова К.С. преподаватель английского языка</w:t>
      </w:r>
    </w:p>
    <w:p w14:paraId="72ADE69A" w14:textId="77777777" w:rsidR="0067322C" w:rsidRPr="0067322C" w:rsidRDefault="0067322C" w:rsidP="0067322C"/>
    <w:p w14:paraId="14749BB5" w14:textId="435F4BED"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Славяне Кашин Д.П.</w:t>
      </w:r>
    </w:p>
    <w:p w14:paraId="588628AC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2DD337FC" w14:textId="77777777" w:rsidR="00A261A6" w:rsidRPr="000F2CD2" w:rsidRDefault="00A261A6" w:rsidP="00787D2C">
      <w:pPr>
        <w:pStyle w:val="Style9"/>
        <w:widowControl/>
        <w:spacing w:line="240" w:lineRule="exact"/>
      </w:pPr>
    </w:p>
    <w:p w14:paraId="1B178ECC" w14:textId="77777777"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14:paraId="71CDF030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484579A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642173A7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725EBD29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378BB286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54C966D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66337B9B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6019E95C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D1A5885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6C2C7F2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97D82C2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2F0DF8E9" w14:textId="77777777"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4612D178" w14:textId="77777777"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5AFAC5BA" w14:textId="77777777"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6180684E" w14:textId="77777777" w:rsidR="00FB314D" w:rsidRPr="00757306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162E5C38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B9488B1" w14:textId="77777777"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t xml:space="preserve">                                         </w:t>
      </w:r>
      <w:r w:rsidRPr="0013620F">
        <w:rPr>
          <w:b/>
        </w:rPr>
        <w:t>СОДЕРЖАНИЕ</w:t>
      </w:r>
    </w:p>
    <w:p w14:paraId="5C4CB88E" w14:textId="77777777" w:rsidR="00A261A6" w:rsidRPr="0013620F" w:rsidRDefault="00A261A6" w:rsidP="00BE4B3A">
      <w:pPr>
        <w:rPr>
          <w:b/>
        </w:rPr>
      </w:pPr>
    </w:p>
    <w:p w14:paraId="0650F9A7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14:paraId="6B863BE1" w14:textId="77777777" w:rsidR="00A261A6" w:rsidRPr="0013620F" w:rsidRDefault="00A261A6" w:rsidP="00BE4B3A">
      <w:pPr>
        <w:ind w:left="709" w:hanging="709"/>
        <w:rPr>
          <w:b/>
        </w:rPr>
      </w:pPr>
    </w:p>
    <w:p w14:paraId="17B41A21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14:paraId="735B3356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14:paraId="0CCD51CC" w14:textId="77777777"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14:paraId="3BC7B3C9" w14:textId="77777777"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14:paraId="7748F417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14:paraId="44C920E6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14:paraId="72FFEBD9" w14:textId="77777777" w:rsidR="00A261A6" w:rsidRPr="0013620F" w:rsidRDefault="00A261A6" w:rsidP="00BE4B3A">
      <w:pPr>
        <w:rPr>
          <w:b/>
        </w:rPr>
      </w:pPr>
    </w:p>
    <w:p w14:paraId="5F07CAE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9010A44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7F3AB9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A09C3D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3AB446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C6D1FAE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165296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0F15FE7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6F90FE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BE351AE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AC14E5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4E80A9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4EA5324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C84464D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989B09E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249838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39479BA0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B2A0AD7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6EE990B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A722B0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38E9012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DDD5688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F4D8FCD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D9270A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5F7C36D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D111ED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4D9DE3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52E232A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0607FDE5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7BA3E293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9381DEF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8E12F77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1E6D9AC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2039757A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75C8290" w14:textId="77777777" w:rsidR="00EB4BAE" w:rsidRDefault="00EB4BAE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1309C5D4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78F6FEA0" w14:textId="77777777" w:rsidR="00A261A6" w:rsidRDefault="00A261A6" w:rsidP="004E7141">
      <w:pPr>
        <w:suppressAutoHyphens/>
        <w:ind w:firstLine="660"/>
        <w:rPr>
          <w:b/>
        </w:rPr>
      </w:pPr>
    </w:p>
    <w:p w14:paraId="36932B33" w14:textId="77777777" w:rsidR="00A261A6" w:rsidRDefault="00A261A6" w:rsidP="004E7141">
      <w:pPr>
        <w:suppressAutoHyphens/>
        <w:ind w:firstLine="660"/>
        <w:rPr>
          <w:b/>
        </w:rPr>
      </w:pPr>
    </w:p>
    <w:p w14:paraId="46ED0CBB" w14:textId="77777777"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14:paraId="0F0E4D89" w14:textId="77777777" w:rsidR="00A261A6" w:rsidRPr="00FE345B" w:rsidRDefault="00A261A6" w:rsidP="004E7141">
      <w:pPr>
        <w:ind w:firstLine="660"/>
        <w:rPr>
          <w:b/>
        </w:rPr>
      </w:pPr>
    </w:p>
    <w:p w14:paraId="32C12DF4" w14:textId="77777777"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14:paraId="380CB16C" w14:textId="77777777"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14:paraId="59FF5686" w14:textId="77777777" w:rsidR="00A261A6" w:rsidRPr="00033D53" w:rsidRDefault="00CE1D37" w:rsidP="00CE1D37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033D53" w:rsidRPr="00033D53">
        <w:t>ЦОПТВ.3, ЦОПТВ.5, ЦОПТВ.6, ЦОЦНП.4, ЦОЦНП.5, ЦОЦНП.6</w:t>
      </w:r>
    </w:p>
    <w:p w14:paraId="33A727CD" w14:textId="77777777" w:rsidR="00A261A6" w:rsidRPr="0013620F" w:rsidRDefault="00A261A6" w:rsidP="004E7141">
      <w:pPr>
        <w:suppressAutoHyphens/>
        <w:ind w:firstLine="660"/>
        <w:rPr>
          <w:b/>
        </w:rPr>
      </w:pPr>
    </w:p>
    <w:p w14:paraId="2EAEA423" w14:textId="77777777"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14:paraId="7CDBA32F" w14:textId="77777777"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14:paraId="4754A15D" w14:textId="77777777" w:rsidTr="0096467C">
        <w:tc>
          <w:tcPr>
            <w:tcW w:w="988" w:type="dxa"/>
          </w:tcPr>
          <w:p w14:paraId="1110456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14:paraId="38442A1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14:paraId="2A1040E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14:paraId="4C96916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14:paraId="5DE4C6DA" w14:textId="77777777" w:rsidTr="0096467C">
        <w:tc>
          <w:tcPr>
            <w:tcW w:w="988" w:type="dxa"/>
            <w:vMerge w:val="restart"/>
          </w:tcPr>
          <w:p w14:paraId="14BF462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14:paraId="08F3FA9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14:paraId="12E0A52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14:paraId="4F2CBB8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14:paraId="02224B1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14:paraId="78A845B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14:paraId="6A866C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14:paraId="420E61F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3CD244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699D026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7713AA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01E79C37" w14:textId="77777777" w:rsidTr="0096467C">
        <w:tc>
          <w:tcPr>
            <w:tcW w:w="988" w:type="dxa"/>
            <w:vMerge/>
          </w:tcPr>
          <w:p w14:paraId="2CAD886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8562D1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D0C66C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02.01</w:t>
            </w:r>
          </w:p>
        </w:tc>
        <w:tc>
          <w:tcPr>
            <w:tcW w:w="4609" w:type="dxa"/>
          </w:tcPr>
          <w:p w14:paraId="1FCFCC9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14:paraId="5E6377FF" w14:textId="77777777" w:rsidTr="0096467C">
        <w:tc>
          <w:tcPr>
            <w:tcW w:w="988" w:type="dxa"/>
            <w:vMerge/>
          </w:tcPr>
          <w:p w14:paraId="2D608CA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C01802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09DFE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02.02</w:t>
            </w:r>
          </w:p>
        </w:tc>
        <w:tc>
          <w:tcPr>
            <w:tcW w:w="4609" w:type="dxa"/>
          </w:tcPr>
          <w:p w14:paraId="182F01C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14:paraId="400923DB" w14:textId="77777777" w:rsidTr="0096467C">
        <w:tc>
          <w:tcPr>
            <w:tcW w:w="988" w:type="dxa"/>
            <w:vMerge/>
          </w:tcPr>
          <w:p w14:paraId="28FF498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4B49C5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FDF208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02.03</w:t>
            </w:r>
          </w:p>
        </w:tc>
        <w:tc>
          <w:tcPr>
            <w:tcW w:w="4609" w:type="dxa"/>
          </w:tcPr>
          <w:p w14:paraId="2DEEDFB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14:paraId="37CE60B3" w14:textId="77777777" w:rsidTr="0096467C">
        <w:tc>
          <w:tcPr>
            <w:tcW w:w="988" w:type="dxa"/>
            <w:vMerge/>
          </w:tcPr>
          <w:p w14:paraId="39B1612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4E7D6E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D2D14D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02.04</w:t>
            </w:r>
          </w:p>
        </w:tc>
        <w:tc>
          <w:tcPr>
            <w:tcW w:w="4609" w:type="dxa"/>
          </w:tcPr>
          <w:p w14:paraId="3584842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14:paraId="07715C67" w14:textId="77777777" w:rsidTr="0096467C">
        <w:tc>
          <w:tcPr>
            <w:tcW w:w="988" w:type="dxa"/>
            <w:vMerge/>
          </w:tcPr>
          <w:p w14:paraId="0360840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8B5C19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FD03E1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02.05</w:t>
            </w:r>
          </w:p>
        </w:tc>
        <w:tc>
          <w:tcPr>
            <w:tcW w:w="4609" w:type="dxa"/>
          </w:tcPr>
          <w:p w14:paraId="52EA740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14:paraId="42A0ACFA" w14:textId="77777777" w:rsidTr="0096467C">
        <w:tc>
          <w:tcPr>
            <w:tcW w:w="988" w:type="dxa"/>
            <w:vMerge/>
          </w:tcPr>
          <w:p w14:paraId="22F28F9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E7A97B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01A88B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02.06</w:t>
            </w:r>
          </w:p>
        </w:tc>
        <w:tc>
          <w:tcPr>
            <w:tcW w:w="4609" w:type="dxa"/>
          </w:tcPr>
          <w:p w14:paraId="24FABFE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14:paraId="52B742C5" w14:textId="77777777" w:rsidTr="0096467C">
        <w:tc>
          <w:tcPr>
            <w:tcW w:w="988" w:type="dxa"/>
            <w:vMerge/>
          </w:tcPr>
          <w:p w14:paraId="2918C52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650CE0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4FBA57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02.07</w:t>
            </w:r>
          </w:p>
        </w:tc>
        <w:tc>
          <w:tcPr>
            <w:tcW w:w="4609" w:type="dxa"/>
          </w:tcPr>
          <w:p w14:paraId="5508EEA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14:paraId="61E5BBBA" w14:textId="77777777" w:rsidTr="0096467C">
        <w:tc>
          <w:tcPr>
            <w:tcW w:w="988" w:type="dxa"/>
            <w:vMerge/>
          </w:tcPr>
          <w:p w14:paraId="5B8966D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13A454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38191F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CC94EE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2AAD4019" w14:textId="77777777" w:rsidTr="0096467C">
        <w:tc>
          <w:tcPr>
            <w:tcW w:w="988" w:type="dxa"/>
            <w:vMerge/>
          </w:tcPr>
          <w:p w14:paraId="455FC26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5B208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A0DD46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02.01</w:t>
            </w:r>
          </w:p>
        </w:tc>
        <w:tc>
          <w:tcPr>
            <w:tcW w:w="4609" w:type="dxa"/>
          </w:tcPr>
          <w:p w14:paraId="1F99440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14:paraId="55D2F87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14:paraId="1992AAC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749D5E9E" w14:textId="77777777" w:rsidTr="0096467C">
        <w:tc>
          <w:tcPr>
            <w:tcW w:w="988" w:type="dxa"/>
            <w:vMerge/>
          </w:tcPr>
          <w:p w14:paraId="5380C9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EB8C24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10310E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02.02</w:t>
            </w:r>
          </w:p>
        </w:tc>
        <w:tc>
          <w:tcPr>
            <w:tcW w:w="4609" w:type="dxa"/>
          </w:tcPr>
          <w:p w14:paraId="4DACAE0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14:paraId="67FADD6E" w14:textId="77777777" w:rsidTr="0096467C">
        <w:tc>
          <w:tcPr>
            <w:tcW w:w="988" w:type="dxa"/>
            <w:vMerge/>
          </w:tcPr>
          <w:p w14:paraId="5443BAF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567D75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BBC0C8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02.03</w:t>
            </w:r>
          </w:p>
        </w:tc>
        <w:tc>
          <w:tcPr>
            <w:tcW w:w="4609" w:type="dxa"/>
          </w:tcPr>
          <w:p w14:paraId="38386EA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14:paraId="595BE250" w14:textId="77777777" w:rsidTr="0096467C">
        <w:tc>
          <w:tcPr>
            <w:tcW w:w="988" w:type="dxa"/>
            <w:vMerge w:val="restart"/>
          </w:tcPr>
          <w:p w14:paraId="1E0DA51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14:paraId="0C83654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14:paraId="27D153A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14:paraId="2482CEA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14:paraId="493E1A0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14:paraId="6E7A78E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14:paraId="6B7E273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03.01</w:t>
            </w:r>
          </w:p>
        </w:tc>
        <w:tc>
          <w:tcPr>
            <w:tcW w:w="4609" w:type="dxa"/>
          </w:tcPr>
          <w:p w14:paraId="61B434D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23EFE48F" w14:textId="77777777" w:rsidTr="0096467C">
        <w:tc>
          <w:tcPr>
            <w:tcW w:w="988" w:type="dxa"/>
            <w:vMerge/>
          </w:tcPr>
          <w:p w14:paraId="3505F87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119F28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B7A043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03.02</w:t>
            </w:r>
          </w:p>
        </w:tc>
        <w:tc>
          <w:tcPr>
            <w:tcW w:w="4609" w:type="dxa"/>
          </w:tcPr>
          <w:p w14:paraId="33000C9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14:paraId="4F6EE618" w14:textId="77777777" w:rsidTr="0096467C">
        <w:tc>
          <w:tcPr>
            <w:tcW w:w="988" w:type="dxa"/>
            <w:vMerge/>
          </w:tcPr>
          <w:p w14:paraId="4520046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8560E6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873729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03.03</w:t>
            </w:r>
          </w:p>
        </w:tc>
        <w:tc>
          <w:tcPr>
            <w:tcW w:w="4609" w:type="dxa"/>
          </w:tcPr>
          <w:p w14:paraId="1FFFD75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14:paraId="34F5A9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14:paraId="09E10B97" w14:textId="77777777" w:rsidTr="0096467C">
        <w:tc>
          <w:tcPr>
            <w:tcW w:w="988" w:type="dxa"/>
            <w:vMerge/>
          </w:tcPr>
          <w:p w14:paraId="6C7DFEF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8ABE2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516E08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03.04</w:t>
            </w:r>
          </w:p>
        </w:tc>
        <w:tc>
          <w:tcPr>
            <w:tcW w:w="4609" w:type="dxa"/>
          </w:tcPr>
          <w:p w14:paraId="49B0420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14:paraId="1A666984" w14:textId="77777777" w:rsidTr="0096467C">
        <w:tc>
          <w:tcPr>
            <w:tcW w:w="988" w:type="dxa"/>
            <w:vMerge/>
          </w:tcPr>
          <w:p w14:paraId="1986509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0CD5A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10F6DA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77EEACC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07DBE9BD" w14:textId="77777777" w:rsidTr="0096467C">
        <w:tc>
          <w:tcPr>
            <w:tcW w:w="988" w:type="dxa"/>
            <w:vMerge/>
          </w:tcPr>
          <w:p w14:paraId="65EABB1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918BF9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57AFA5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03.01</w:t>
            </w:r>
          </w:p>
        </w:tc>
        <w:tc>
          <w:tcPr>
            <w:tcW w:w="4609" w:type="dxa"/>
          </w:tcPr>
          <w:p w14:paraId="19E1D60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содержание актуальной нормативноправовой документации</w:t>
            </w:r>
          </w:p>
        </w:tc>
      </w:tr>
      <w:tr w:rsidR="00CE1D37" w:rsidRPr="00CE1D37" w14:paraId="4EE9F3A8" w14:textId="77777777" w:rsidTr="0096467C">
        <w:tc>
          <w:tcPr>
            <w:tcW w:w="988" w:type="dxa"/>
            <w:vMerge/>
          </w:tcPr>
          <w:p w14:paraId="1AA2B76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F639A2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B1E986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03.02</w:t>
            </w:r>
          </w:p>
        </w:tc>
        <w:tc>
          <w:tcPr>
            <w:tcW w:w="4609" w:type="dxa"/>
          </w:tcPr>
          <w:p w14:paraId="3FCA4C9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14:paraId="54C837A8" w14:textId="77777777" w:rsidTr="0096467C">
        <w:tc>
          <w:tcPr>
            <w:tcW w:w="988" w:type="dxa"/>
            <w:vMerge/>
          </w:tcPr>
          <w:p w14:paraId="00355EF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A88983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543A30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03.03</w:t>
            </w:r>
          </w:p>
        </w:tc>
        <w:tc>
          <w:tcPr>
            <w:tcW w:w="4609" w:type="dxa"/>
          </w:tcPr>
          <w:p w14:paraId="0ED275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14:paraId="3AF49A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14:paraId="1C3EC55C" w14:textId="77777777" w:rsidTr="0096467C">
        <w:tc>
          <w:tcPr>
            <w:tcW w:w="988" w:type="dxa"/>
            <w:vMerge w:val="restart"/>
          </w:tcPr>
          <w:p w14:paraId="200C092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14:paraId="08C76D2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14:paraId="65B2C7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14:paraId="1696E0A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14:paraId="3534298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14:paraId="2D2ACE6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14:paraId="5E3C360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14:paraId="46F0AB3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14:paraId="19E62C1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14:paraId="2E3520A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73375E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68DD1212" w14:textId="77777777" w:rsidTr="0096467C">
        <w:tc>
          <w:tcPr>
            <w:tcW w:w="988" w:type="dxa"/>
            <w:vMerge/>
          </w:tcPr>
          <w:p w14:paraId="2F2614D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2FB563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F26BC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05.01</w:t>
            </w:r>
          </w:p>
        </w:tc>
        <w:tc>
          <w:tcPr>
            <w:tcW w:w="4609" w:type="dxa"/>
          </w:tcPr>
          <w:p w14:paraId="6C1253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14:paraId="162B6EC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14:paraId="1B4609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14:paraId="4C8E5219" w14:textId="77777777" w:rsidTr="0096467C">
        <w:tc>
          <w:tcPr>
            <w:tcW w:w="988" w:type="dxa"/>
            <w:vMerge/>
          </w:tcPr>
          <w:p w14:paraId="040B1D2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9690D4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E2EF63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3AA7A5B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7412D62C" w14:textId="77777777" w:rsidTr="0096467C">
        <w:tc>
          <w:tcPr>
            <w:tcW w:w="988" w:type="dxa"/>
            <w:vMerge/>
          </w:tcPr>
          <w:p w14:paraId="0AF06E6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4C7959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7C3BD7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05.01</w:t>
            </w:r>
          </w:p>
        </w:tc>
        <w:tc>
          <w:tcPr>
            <w:tcW w:w="4609" w:type="dxa"/>
          </w:tcPr>
          <w:p w14:paraId="6B47793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14:paraId="3002BCD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14:paraId="43276BBE" w14:textId="77777777" w:rsidTr="0096467C">
        <w:tc>
          <w:tcPr>
            <w:tcW w:w="988" w:type="dxa"/>
            <w:vMerge/>
          </w:tcPr>
          <w:p w14:paraId="11AF48E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C8D782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A4731A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05.02</w:t>
            </w:r>
          </w:p>
        </w:tc>
        <w:tc>
          <w:tcPr>
            <w:tcW w:w="4609" w:type="dxa"/>
          </w:tcPr>
          <w:p w14:paraId="0848CA6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14:paraId="6B8AB3F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14:paraId="1ADA6F68" w14:textId="77777777" w:rsidTr="0096467C">
        <w:tc>
          <w:tcPr>
            <w:tcW w:w="988" w:type="dxa"/>
            <w:vMerge w:val="restart"/>
          </w:tcPr>
          <w:p w14:paraId="5A5D1D7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14:paraId="4140E02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14:paraId="70E35A2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14:paraId="5D05A5C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14:paraId="3CB51AC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0AD0540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75354CD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18D0BC7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50770D19" w14:textId="77777777" w:rsidTr="0096467C">
        <w:tc>
          <w:tcPr>
            <w:tcW w:w="988" w:type="dxa"/>
            <w:vMerge/>
          </w:tcPr>
          <w:p w14:paraId="48F0A44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2DAF3C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4C838F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09.01</w:t>
            </w:r>
          </w:p>
        </w:tc>
        <w:tc>
          <w:tcPr>
            <w:tcW w:w="4609" w:type="dxa"/>
          </w:tcPr>
          <w:p w14:paraId="003F5E9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14:paraId="1A1C731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14:paraId="1947BB6D" w14:textId="77777777" w:rsidTr="0096467C">
        <w:tc>
          <w:tcPr>
            <w:tcW w:w="988" w:type="dxa"/>
            <w:vMerge/>
          </w:tcPr>
          <w:p w14:paraId="023E499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A99D2D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A394EC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09.02</w:t>
            </w:r>
          </w:p>
        </w:tc>
        <w:tc>
          <w:tcPr>
            <w:tcW w:w="4609" w:type="dxa"/>
          </w:tcPr>
          <w:p w14:paraId="33910C2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14:paraId="5E8B18E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14:paraId="5A0F371A" w14:textId="77777777" w:rsidTr="0096467C">
        <w:tc>
          <w:tcPr>
            <w:tcW w:w="988" w:type="dxa"/>
            <w:vMerge/>
          </w:tcPr>
          <w:p w14:paraId="6FEE061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96C4A6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A6EB46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340C61C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42DEFDBA" w14:textId="77777777" w:rsidTr="0096467C">
        <w:tc>
          <w:tcPr>
            <w:tcW w:w="988" w:type="dxa"/>
            <w:vMerge/>
          </w:tcPr>
          <w:p w14:paraId="14C1C24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847E65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95CF77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09.01</w:t>
            </w:r>
          </w:p>
        </w:tc>
        <w:tc>
          <w:tcPr>
            <w:tcW w:w="4609" w:type="dxa"/>
          </w:tcPr>
          <w:p w14:paraId="6E8F6CB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14:paraId="0F4AC7C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14:paraId="2B7D285D" w14:textId="77777777" w:rsidTr="0096467C">
        <w:tc>
          <w:tcPr>
            <w:tcW w:w="988" w:type="dxa"/>
            <w:vMerge/>
          </w:tcPr>
          <w:p w14:paraId="7FB899A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7EB16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0DC312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09.02</w:t>
            </w:r>
          </w:p>
        </w:tc>
        <w:tc>
          <w:tcPr>
            <w:tcW w:w="4609" w:type="dxa"/>
          </w:tcPr>
          <w:p w14:paraId="5A57A7C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14:paraId="6FCD212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413EA0FC" w14:textId="77777777" w:rsidTr="0096467C">
        <w:tc>
          <w:tcPr>
            <w:tcW w:w="988" w:type="dxa"/>
            <w:vMerge w:val="restart"/>
          </w:tcPr>
          <w:p w14:paraId="7B8239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14:paraId="4DF5E1A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14:paraId="6CDF0E3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4430936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14:paraId="16934DA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14:paraId="2C16CFD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14:paraId="0230529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12DCF20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7833B98A" w14:textId="77777777" w:rsidTr="0096467C">
        <w:tc>
          <w:tcPr>
            <w:tcW w:w="988" w:type="dxa"/>
            <w:vMerge/>
          </w:tcPr>
          <w:p w14:paraId="1AB2C0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6858BB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C4E0E7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10.01</w:t>
            </w:r>
          </w:p>
        </w:tc>
        <w:tc>
          <w:tcPr>
            <w:tcW w:w="4609" w:type="dxa"/>
          </w:tcPr>
          <w:p w14:paraId="398D2E3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14:paraId="513F59F9" w14:textId="77777777" w:rsidTr="0096467C">
        <w:tc>
          <w:tcPr>
            <w:tcW w:w="988" w:type="dxa"/>
            <w:vMerge/>
          </w:tcPr>
          <w:p w14:paraId="7361EC1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EAB7CC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3DEEEA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10.02</w:t>
            </w:r>
          </w:p>
        </w:tc>
        <w:tc>
          <w:tcPr>
            <w:tcW w:w="4609" w:type="dxa"/>
          </w:tcPr>
          <w:p w14:paraId="7A7763D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14:paraId="443C5DBC" w14:textId="77777777" w:rsidTr="0096467C">
        <w:tc>
          <w:tcPr>
            <w:tcW w:w="988" w:type="dxa"/>
            <w:vMerge/>
          </w:tcPr>
          <w:p w14:paraId="066B77F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3E5A4F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BF6124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10.03</w:t>
            </w:r>
          </w:p>
        </w:tc>
        <w:tc>
          <w:tcPr>
            <w:tcW w:w="4609" w:type="dxa"/>
          </w:tcPr>
          <w:p w14:paraId="2A2764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14:paraId="581CDC02" w14:textId="77777777" w:rsidTr="0096467C">
        <w:tc>
          <w:tcPr>
            <w:tcW w:w="988" w:type="dxa"/>
            <w:vMerge/>
          </w:tcPr>
          <w:p w14:paraId="5AE4C14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4D77B5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9A2809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10.04</w:t>
            </w:r>
          </w:p>
        </w:tc>
        <w:tc>
          <w:tcPr>
            <w:tcW w:w="4609" w:type="dxa"/>
          </w:tcPr>
          <w:p w14:paraId="5A2BA9C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14:paraId="0CBE7CD1" w14:textId="77777777" w:rsidTr="0096467C">
        <w:tc>
          <w:tcPr>
            <w:tcW w:w="988" w:type="dxa"/>
            <w:vMerge/>
          </w:tcPr>
          <w:p w14:paraId="663112B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3A7D61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8CD018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10.05</w:t>
            </w:r>
          </w:p>
        </w:tc>
        <w:tc>
          <w:tcPr>
            <w:tcW w:w="4609" w:type="dxa"/>
          </w:tcPr>
          <w:p w14:paraId="4BBF80D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14:paraId="043F8EBA" w14:textId="77777777" w:rsidTr="0096467C">
        <w:tc>
          <w:tcPr>
            <w:tcW w:w="988" w:type="dxa"/>
            <w:vMerge/>
          </w:tcPr>
          <w:p w14:paraId="02C7270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D3228B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850CC2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EB4AC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0C5840C9" w14:textId="77777777" w:rsidTr="0096467C">
        <w:tc>
          <w:tcPr>
            <w:tcW w:w="988" w:type="dxa"/>
            <w:vMerge/>
          </w:tcPr>
          <w:p w14:paraId="155339C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4DB863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4B7E0E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10.01</w:t>
            </w:r>
          </w:p>
        </w:tc>
        <w:tc>
          <w:tcPr>
            <w:tcW w:w="4609" w:type="dxa"/>
          </w:tcPr>
          <w:p w14:paraId="7D3C460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14:paraId="7A582C3B" w14:textId="77777777" w:rsidTr="0096467C">
        <w:tc>
          <w:tcPr>
            <w:tcW w:w="988" w:type="dxa"/>
            <w:vMerge/>
          </w:tcPr>
          <w:p w14:paraId="30BA0D6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CA0EC9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4A1B50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10.02</w:t>
            </w:r>
          </w:p>
        </w:tc>
        <w:tc>
          <w:tcPr>
            <w:tcW w:w="4609" w:type="dxa"/>
          </w:tcPr>
          <w:p w14:paraId="7AAA825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14:paraId="2CAF9EFE" w14:textId="77777777" w:rsidTr="0096467C">
        <w:tc>
          <w:tcPr>
            <w:tcW w:w="988" w:type="dxa"/>
            <w:vMerge/>
          </w:tcPr>
          <w:p w14:paraId="23A5DCC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D13962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375656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10.03</w:t>
            </w:r>
          </w:p>
        </w:tc>
        <w:tc>
          <w:tcPr>
            <w:tcW w:w="4609" w:type="dxa"/>
          </w:tcPr>
          <w:p w14:paraId="29BF586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14:paraId="581CCB10" w14:textId="77777777" w:rsidTr="0096467C">
        <w:tc>
          <w:tcPr>
            <w:tcW w:w="988" w:type="dxa"/>
            <w:vMerge/>
          </w:tcPr>
          <w:p w14:paraId="687350D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AF1F8E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FE6FF8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10.04</w:t>
            </w:r>
          </w:p>
        </w:tc>
        <w:tc>
          <w:tcPr>
            <w:tcW w:w="4609" w:type="dxa"/>
          </w:tcPr>
          <w:p w14:paraId="7BE6963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14:paraId="63A708FD" w14:textId="77777777" w:rsidR="00A261A6" w:rsidRPr="00D22ABD" w:rsidRDefault="00A261A6" w:rsidP="00033D53">
      <w:pPr>
        <w:jc w:val="both"/>
      </w:pPr>
    </w:p>
    <w:p w14:paraId="1A10CC7F" w14:textId="77777777"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14:paraId="1181DDE9" w14:textId="77777777"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14:paraId="3E2AE8D8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14:paraId="0F337EF6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14:paraId="459A6AB3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14:paraId="4FFC2BDE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14:paraId="182BD17F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14:paraId="6410B38D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033D53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14:paraId="6FC50DD3" w14:textId="77777777"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14:paraId="75B03D2D" w14:textId="77777777" w:rsidR="00A261A6" w:rsidRDefault="00A261A6" w:rsidP="00BE4B3A">
      <w:pPr>
        <w:suppressAutoHyphens/>
        <w:ind w:firstLine="770"/>
        <w:rPr>
          <w:b/>
        </w:rPr>
      </w:pPr>
    </w:p>
    <w:p w14:paraId="0527EC59" w14:textId="77777777" w:rsidR="00A261A6" w:rsidRDefault="00A261A6" w:rsidP="00BE4B3A">
      <w:pPr>
        <w:suppressAutoHyphens/>
        <w:ind w:firstLine="770"/>
        <w:rPr>
          <w:b/>
        </w:rPr>
      </w:pPr>
    </w:p>
    <w:p w14:paraId="67A2D5B1" w14:textId="77777777"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14:paraId="7FB43BB3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6CECCC74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536C6039" w14:textId="77777777"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14:paraId="3476FA69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40634FCB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14:paraId="3CF8EBB3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0D4AE7B2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53715374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3D9B63A8" w14:textId="77777777"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661A1453" w14:textId="77777777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14:paraId="0DA74BF8" w14:textId="77777777"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14:paraId="348D6426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118AACF1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10194589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2885E184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2F47D54E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14:paraId="71CEE075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396F8590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332945EB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14:paraId="516C0E5A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14:paraId="30A10600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0663AA40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14:paraId="388710EC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7423A536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2C7006CB" w14:textId="77777777"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60C15696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3C653219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1685F7F7" w14:textId="77777777"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2C866F36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14:paraId="113FCDDD" w14:textId="77777777" w:rsidR="00A261A6" w:rsidRPr="0013620F" w:rsidRDefault="00A261A6" w:rsidP="00BE4B3A">
      <w:pPr>
        <w:suppressAutoHyphens/>
        <w:ind w:firstLine="770"/>
        <w:rPr>
          <w:b/>
        </w:rPr>
      </w:pPr>
    </w:p>
    <w:p w14:paraId="57C95686" w14:textId="77777777"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(английский)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14:paraId="2FDE67D8" w14:textId="77777777" w:rsidTr="00A2157C">
        <w:trPr>
          <w:trHeight w:val="398"/>
        </w:trPr>
        <w:tc>
          <w:tcPr>
            <w:tcW w:w="2515" w:type="dxa"/>
            <w:vMerge w:val="restart"/>
          </w:tcPr>
          <w:p w14:paraId="62093835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16BE27D1" w14:textId="77777777"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14:paraId="180A393F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5B42E1D4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41391B89" w14:textId="77777777" w:rsidTr="00A2157C">
        <w:trPr>
          <w:trHeight w:val="20"/>
        </w:trPr>
        <w:tc>
          <w:tcPr>
            <w:tcW w:w="2515" w:type="dxa"/>
            <w:vMerge/>
          </w:tcPr>
          <w:p w14:paraId="02429D8B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0A28954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14:paraId="067B3F54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4778372A" w14:textId="77777777" w:rsidTr="00A2157C">
        <w:trPr>
          <w:trHeight w:val="20"/>
        </w:trPr>
        <w:tc>
          <w:tcPr>
            <w:tcW w:w="2515" w:type="dxa"/>
            <w:vMerge/>
          </w:tcPr>
          <w:p w14:paraId="46E21C14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6B5C05C7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14:paraId="44568D51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715810A4" w14:textId="77777777" w:rsidTr="00A2157C">
        <w:trPr>
          <w:trHeight w:val="20"/>
        </w:trPr>
        <w:tc>
          <w:tcPr>
            <w:tcW w:w="2515" w:type="dxa"/>
            <w:vMerge/>
          </w:tcPr>
          <w:p w14:paraId="69E91ED2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2F5052F4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14:paraId="378B2D5D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68F9DEB1" w14:textId="77777777" w:rsidTr="00A2157C">
        <w:trPr>
          <w:trHeight w:val="20"/>
        </w:trPr>
        <w:tc>
          <w:tcPr>
            <w:tcW w:w="2515" w:type="dxa"/>
            <w:vMerge/>
          </w:tcPr>
          <w:p w14:paraId="5A8344D5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78F496E3" w14:textId="77777777" w:rsidR="00A2157C" w:rsidRPr="005A25C8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с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839" w:type="dxa"/>
          </w:tcPr>
          <w:p w14:paraId="5A4D77CD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29A34A9E" w14:textId="77777777" w:rsidTr="00A2157C">
        <w:trPr>
          <w:trHeight w:val="20"/>
        </w:trPr>
        <w:tc>
          <w:tcPr>
            <w:tcW w:w="2515" w:type="dxa"/>
            <w:vMerge/>
          </w:tcPr>
          <w:p w14:paraId="54E129BB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D0AC752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839" w:type="dxa"/>
          </w:tcPr>
          <w:p w14:paraId="018D6D35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7C9D72DA" w14:textId="77777777" w:rsidTr="00A2157C">
        <w:trPr>
          <w:trHeight w:val="20"/>
        </w:trPr>
        <w:tc>
          <w:tcPr>
            <w:tcW w:w="2515" w:type="dxa"/>
            <w:vMerge/>
          </w:tcPr>
          <w:p w14:paraId="78726A5C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8674464" w14:textId="77777777"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14:paraId="0CB7A765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61A40F50" w14:textId="77777777" w:rsidTr="00A2157C">
        <w:trPr>
          <w:trHeight w:val="425"/>
        </w:trPr>
        <w:tc>
          <w:tcPr>
            <w:tcW w:w="2515" w:type="dxa"/>
            <w:vMerge w:val="restart"/>
          </w:tcPr>
          <w:p w14:paraId="3F4C18FF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6567B598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56AE6295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7B08CA36" w14:textId="77777777"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1B4282E3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427173F8" w14:textId="77777777" w:rsidTr="00A2157C">
        <w:trPr>
          <w:trHeight w:val="20"/>
        </w:trPr>
        <w:tc>
          <w:tcPr>
            <w:tcW w:w="2515" w:type="dxa"/>
            <w:vMerge/>
          </w:tcPr>
          <w:p w14:paraId="6DEC4986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CCD953D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14:paraId="15E30CDF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0CB868A6" w14:textId="77777777" w:rsidTr="00A2157C">
        <w:trPr>
          <w:trHeight w:val="20"/>
        </w:trPr>
        <w:tc>
          <w:tcPr>
            <w:tcW w:w="2515" w:type="dxa"/>
            <w:vMerge/>
          </w:tcPr>
          <w:p w14:paraId="157ACA56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22B10588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14:paraId="7C2E0666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67A52CA0" w14:textId="77777777" w:rsidTr="00A2157C">
        <w:trPr>
          <w:trHeight w:val="20"/>
        </w:trPr>
        <w:tc>
          <w:tcPr>
            <w:tcW w:w="2515" w:type="dxa"/>
            <w:vMerge/>
          </w:tcPr>
          <w:p w14:paraId="199369DF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7514104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14:paraId="1338085A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77DC6A5A" w14:textId="77777777" w:rsidTr="00A2157C">
        <w:trPr>
          <w:trHeight w:val="20"/>
        </w:trPr>
        <w:tc>
          <w:tcPr>
            <w:tcW w:w="2515" w:type="dxa"/>
            <w:vMerge/>
          </w:tcPr>
          <w:p w14:paraId="46ADDE5A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737EF93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 xml:space="preserve">Полезные </w:t>
            </w:r>
            <w:r w:rsidRPr="00C35C36">
              <w:rPr>
                <w:rFonts w:eastAsia="SimSun"/>
              </w:rPr>
              <w:lastRenderedPageBreak/>
              <w:t>изобретения</w:t>
            </w:r>
          </w:p>
        </w:tc>
        <w:tc>
          <w:tcPr>
            <w:tcW w:w="839" w:type="dxa"/>
          </w:tcPr>
          <w:p w14:paraId="57EE9BD0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</w:tr>
      <w:tr w:rsidR="00A2157C" w:rsidRPr="00345382" w14:paraId="07AAA03B" w14:textId="77777777" w:rsidTr="00A2157C">
        <w:trPr>
          <w:trHeight w:val="20"/>
        </w:trPr>
        <w:tc>
          <w:tcPr>
            <w:tcW w:w="2515" w:type="dxa"/>
            <w:vMerge/>
          </w:tcPr>
          <w:p w14:paraId="5DE8FF32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E930EC9" w14:textId="77777777" w:rsidR="00A2157C" w:rsidRPr="0013620F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14:paraId="7AAB04E4" w14:textId="77777777"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839" w:type="dxa"/>
          </w:tcPr>
          <w:p w14:paraId="0DE790CC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3FBF3EB5" w14:textId="77777777" w:rsidTr="00A2157C">
        <w:trPr>
          <w:trHeight w:val="20"/>
        </w:trPr>
        <w:tc>
          <w:tcPr>
            <w:tcW w:w="2515" w:type="dxa"/>
            <w:vMerge/>
          </w:tcPr>
          <w:p w14:paraId="37D19ACD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7F2C7A1E" w14:textId="77777777" w:rsidR="00A2157C" w:rsidRPr="003B70DF" w:rsidRDefault="00A2157C" w:rsidP="0039154F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839" w:type="dxa"/>
          </w:tcPr>
          <w:p w14:paraId="6855D452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26D57554" w14:textId="77777777" w:rsidR="00A2157C" w:rsidRDefault="00A2157C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p w14:paraId="6602ED9B" w14:textId="77777777" w:rsidR="00F2248F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tbl>
      <w:tblPr>
        <w:tblW w:w="105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8080"/>
        <w:gridCol w:w="851"/>
      </w:tblGrid>
      <w:tr w:rsidR="00F2248F" w:rsidRPr="00E17B09" w14:paraId="7A3528ED" w14:textId="77777777" w:rsidTr="00A2157C">
        <w:trPr>
          <w:trHeight w:val="251"/>
        </w:trPr>
        <w:tc>
          <w:tcPr>
            <w:tcW w:w="1588" w:type="dxa"/>
            <w:vMerge w:val="restart"/>
          </w:tcPr>
          <w:p w14:paraId="19624833" w14:textId="77777777"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14:paraId="6A788DCA" w14:textId="77777777"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8080" w:type="dxa"/>
          </w:tcPr>
          <w:p w14:paraId="2DE4603E" w14:textId="77777777"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2D4CE68B" w14:textId="77777777"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14:paraId="505DB03B" w14:textId="77777777" w:rsidTr="00A2157C">
        <w:trPr>
          <w:trHeight w:val="20"/>
        </w:trPr>
        <w:tc>
          <w:tcPr>
            <w:tcW w:w="1588" w:type="dxa"/>
            <w:vMerge/>
          </w:tcPr>
          <w:p w14:paraId="64700268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381948CB" w14:textId="77777777"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851" w:type="dxa"/>
          </w:tcPr>
          <w:p w14:paraId="3D0A54A2" w14:textId="77777777"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14:paraId="6D6C8906" w14:textId="77777777" w:rsidTr="00A2157C">
        <w:trPr>
          <w:trHeight w:val="20"/>
        </w:trPr>
        <w:tc>
          <w:tcPr>
            <w:tcW w:w="1588" w:type="dxa"/>
            <w:vMerge/>
          </w:tcPr>
          <w:p w14:paraId="353E980F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3D5C3C02" w14:textId="77777777"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851" w:type="dxa"/>
          </w:tcPr>
          <w:p w14:paraId="1676FA49" w14:textId="77777777"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14:paraId="5452CC7A" w14:textId="77777777" w:rsidTr="00A2157C">
        <w:trPr>
          <w:trHeight w:val="20"/>
        </w:trPr>
        <w:tc>
          <w:tcPr>
            <w:tcW w:w="1588" w:type="dxa"/>
            <w:vMerge/>
          </w:tcPr>
          <w:p w14:paraId="77D1A875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41388551" w14:textId="77777777"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851" w:type="dxa"/>
          </w:tcPr>
          <w:p w14:paraId="305F5529" w14:textId="77777777"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14:paraId="1E09655A" w14:textId="77777777" w:rsidTr="00A2157C">
        <w:trPr>
          <w:trHeight w:val="20"/>
        </w:trPr>
        <w:tc>
          <w:tcPr>
            <w:tcW w:w="1588" w:type="dxa"/>
            <w:vMerge/>
          </w:tcPr>
          <w:p w14:paraId="077B4236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1EA7B596" w14:textId="77777777"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851" w:type="dxa"/>
          </w:tcPr>
          <w:p w14:paraId="22EDF62A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14:paraId="7A09679D" w14:textId="77777777" w:rsidTr="00A2157C">
        <w:trPr>
          <w:trHeight w:val="20"/>
        </w:trPr>
        <w:tc>
          <w:tcPr>
            <w:tcW w:w="1588" w:type="dxa"/>
            <w:vMerge/>
          </w:tcPr>
          <w:p w14:paraId="6981FB18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3A8AB9E9" w14:textId="77777777"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851" w:type="dxa"/>
          </w:tcPr>
          <w:p w14:paraId="770AF296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14:paraId="2022FBDB" w14:textId="77777777" w:rsidTr="00A2157C">
        <w:trPr>
          <w:trHeight w:val="20"/>
        </w:trPr>
        <w:tc>
          <w:tcPr>
            <w:tcW w:w="1588" w:type="dxa"/>
            <w:vMerge/>
          </w:tcPr>
          <w:p w14:paraId="55D8ED71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7E19E82E" w14:textId="77777777"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851" w:type="dxa"/>
          </w:tcPr>
          <w:p w14:paraId="42ED2EA3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14:paraId="7924D5D3" w14:textId="77777777" w:rsidR="00044E19" w:rsidRDefault="00044E19" w:rsidP="00044E19">
      <w:pPr>
        <w:ind w:firstLine="709"/>
      </w:pPr>
    </w:p>
    <w:p w14:paraId="152BF49E" w14:textId="77777777" w:rsidR="00044E19" w:rsidRDefault="00044E19" w:rsidP="00044E19">
      <w:pPr>
        <w:ind w:firstLine="709"/>
      </w:pPr>
    </w:p>
    <w:p w14:paraId="525419B4" w14:textId="77777777" w:rsidR="00044E19" w:rsidRDefault="00044E19" w:rsidP="00044E19">
      <w:pPr>
        <w:ind w:firstLine="709"/>
      </w:pPr>
    </w:p>
    <w:p w14:paraId="7F6AF317" w14:textId="77777777" w:rsidR="00044E19" w:rsidRDefault="00044E19" w:rsidP="00044E19">
      <w:pPr>
        <w:ind w:firstLine="709"/>
      </w:pPr>
    </w:p>
    <w:p w14:paraId="44FCBE5A" w14:textId="77777777" w:rsidR="00044E19" w:rsidRDefault="00044E19" w:rsidP="00044E19">
      <w:pPr>
        <w:ind w:firstLine="709"/>
      </w:pPr>
    </w:p>
    <w:p w14:paraId="2F1F6C6C" w14:textId="77777777" w:rsidR="00044E19" w:rsidRDefault="00044E19" w:rsidP="00044E19">
      <w:pPr>
        <w:ind w:firstLine="709"/>
      </w:pPr>
    </w:p>
    <w:p w14:paraId="638F2A06" w14:textId="77777777" w:rsidR="00044E19" w:rsidRDefault="00044E19" w:rsidP="00044E19">
      <w:pPr>
        <w:ind w:firstLine="709"/>
      </w:pPr>
    </w:p>
    <w:p w14:paraId="064C0A44" w14:textId="77777777" w:rsidR="00044E19" w:rsidRDefault="00044E19" w:rsidP="00044E19">
      <w:pPr>
        <w:ind w:firstLine="709"/>
      </w:pPr>
    </w:p>
    <w:p w14:paraId="2E327D44" w14:textId="77777777" w:rsidR="00044E19" w:rsidRDefault="00044E19" w:rsidP="00044E19">
      <w:pPr>
        <w:ind w:firstLine="709"/>
      </w:pPr>
    </w:p>
    <w:p w14:paraId="61FC53C5" w14:textId="77777777" w:rsidR="00044E19" w:rsidRDefault="00044E19" w:rsidP="00044E19">
      <w:pPr>
        <w:ind w:firstLine="709"/>
      </w:pPr>
    </w:p>
    <w:p w14:paraId="2826A401" w14:textId="77777777" w:rsidR="00044E19" w:rsidRDefault="00044E19" w:rsidP="00044E19">
      <w:pPr>
        <w:ind w:firstLine="709"/>
      </w:pPr>
    </w:p>
    <w:p w14:paraId="6D6E825E" w14:textId="77777777"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p w14:paraId="438C3F58" w14:textId="77777777"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14:paraId="7666DBB9" w14:textId="77777777"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A261A6" w:rsidRPr="00345382" w14:paraId="1FC43E62" w14:textId="77777777" w:rsidTr="008853D1">
        <w:trPr>
          <w:gridBefore w:val="1"/>
          <w:wBefore w:w="708" w:type="dxa"/>
          <w:trHeight w:val="277"/>
        </w:trPr>
        <w:tc>
          <w:tcPr>
            <w:tcW w:w="1986" w:type="dxa"/>
          </w:tcPr>
          <w:p w14:paraId="6308305B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14:paraId="4C33FF7B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01DCE528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14:paraId="124FF05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A261A6" w:rsidRPr="00345382" w14:paraId="15014974" w14:textId="77777777" w:rsidTr="00271066">
        <w:trPr>
          <w:gridBefore w:val="1"/>
          <w:wBefore w:w="708" w:type="dxa"/>
          <w:trHeight w:val="20"/>
        </w:trPr>
        <w:tc>
          <w:tcPr>
            <w:tcW w:w="1986" w:type="dxa"/>
          </w:tcPr>
          <w:p w14:paraId="4699FAFC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14:paraId="1C3E7708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</w:tcPr>
          <w:p w14:paraId="23692D73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A261A6" w:rsidRPr="00345382" w14:paraId="7522C889" w14:textId="77777777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6D6BB537" w14:textId="77777777" w:rsidR="00A261A6" w:rsidRPr="00F352C3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</w:tcPr>
          <w:p w14:paraId="5813E32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</w:tcPr>
          <w:p w14:paraId="0DFE703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14:paraId="6EE51672" w14:textId="77777777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52742D93" w14:textId="77777777" w:rsidR="00A261A6" w:rsidRPr="0013620F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14:paraId="4E053957" w14:textId="77777777" w:rsidR="00A261A6" w:rsidRPr="00345382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14:paraId="3975AFBF" w14:textId="77777777" w:rsidR="00A261A6" w:rsidRPr="0013222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72E416DD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334E0C6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</w:tcPr>
          <w:p w14:paraId="543DB4E3" w14:textId="77777777" w:rsidR="00A261A6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E514586" w14:textId="77777777" w:rsidR="00A261A6" w:rsidRPr="00345382" w:rsidRDefault="00033D53" w:rsidP="0003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A261A6" w:rsidRPr="00345382" w14:paraId="2EA42881" w14:textId="77777777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</w:tcPr>
          <w:p w14:paraId="659AFB6A" w14:textId="77777777" w:rsidR="00A261A6" w:rsidRPr="00A92639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5ABEFD9" w14:textId="77777777" w:rsidR="00A261A6" w:rsidRPr="008B4A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Ознакомление и освоение лексического материала по теме: </w:t>
            </w:r>
            <w:r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</w:tcPr>
          <w:p w14:paraId="301CFF3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</w:tcPr>
          <w:p w14:paraId="6378DC3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14:paraId="5C73BB44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6AB2BB7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65CFE0C9" w14:textId="77777777" w:rsidR="00A261A6" w:rsidRPr="00A42A98" w:rsidRDefault="00A261A6" w:rsidP="00A42A98">
            <w:pPr>
              <w:jc w:val="both"/>
              <w:rPr>
                <w:lang w:eastAsia="en-US"/>
              </w:rPr>
            </w:pPr>
            <w:r w:rsidRPr="00CE52C7">
              <w:rPr>
                <w:bCs/>
              </w:rPr>
              <w:t>Ознакомление с фонетическими правилами чтения согласных букв, гласных букв, буквосочетаний. Интонация.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сновные звуки и интонемы английского языка; основные способы написания слов на основе знания правил правописания;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</w:tcPr>
          <w:p w14:paraId="72EF5D34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3D77A17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4F8B88FE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5EE403A8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6C6D29B5" w14:textId="77777777"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A1E77">
              <w:rPr>
                <w:bCs/>
              </w:rPr>
              <w:t>Развитие грамматического навыка на тему: Типы предложений и порядок слов в предложении.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редложения утвердительные, вопросительные, отрицательные, побудительные и порядок слов в них; </w:t>
            </w:r>
          </w:p>
        </w:tc>
        <w:tc>
          <w:tcPr>
            <w:tcW w:w="709" w:type="dxa"/>
          </w:tcPr>
          <w:p w14:paraId="32E5F14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A64FEB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1CBE699A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3713570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7BFFABAB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</w:tcPr>
          <w:p w14:paraId="1A69BB6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5482B9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570D1C5E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4FE5EF9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324777A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Формирование  навыков употребления глагола </w:t>
            </w:r>
            <w:r>
              <w:rPr>
                <w:rStyle w:val="FontStyle49"/>
                <w:sz w:val="24"/>
                <w:lang w:val="en-US"/>
              </w:rPr>
              <w:t>to</w:t>
            </w:r>
            <w:r w:rsidRPr="008915E8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  <w:lang w:val="en-US"/>
              </w:rPr>
              <w:t>be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онятие глагола-связки .</w:t>
            </w:r>
          </w:p>
        </w:tc>
        <w:tc>
          <w:tcPr>
            <w:tcW w:w="709" w:type="dxa"/>
          </w:tcPr>
          <w:p w14:paraId="69084914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DE8623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241748C0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2D061F23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5EE54526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</w:tcPr>
          <w:p w14:paraId="1C9AAEE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535980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3A079A8C" w14:textId="77777777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14:paraId="2C4EA46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6004BA4F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>Формирование навыков употребления безличных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ростые предложения, распространенные за счет однородных членов предложения и/или второстепенных членов предложения</w:t>
            </w:r>
          </w:p>
        </w:tc>
        <w:tc>
          <w:tcPr>
            <w:tcW w:w="709" w:type="dxa"/>
          </w:tcPr>
          <w:p w14:paraId="306C54D2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6FEDA4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254B0A0A" w14:textId="77777777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0C0C9C5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F096D66" w14:textId="77777777" w:rsidR="00A261A6" w:rsidRPr="008074A4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 xml:space="preserve"> (инфинитивом)</w:t>
            </w:r>
          </w:p>
        </w:tc>
        <w:tc>
          <w:tcPr>
            <w:tcW w:w="709" w:type="dxa"/>
          </w:tcPr>
          <w:p w14:paraId="77B6ABE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5EECD6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33D38E59" w14:textId="77777777" w:rsidTr="00CE06FD">
        <w:trPr>
          <w:gridBefore w:val="1"/>
          <w:wBefore w:w="708" w:type="dxa"/>
          <w:trHeight w:val="209"/>
        </w:trPr>
        <w:tc>
          <w:tcPr>
            <w:tcW w:w="2127" w:type="dxa"/>
            <w:gridSpan w:val="2"/>
            <w:vMerge w:val="restart"/>
          </w:tcPr>
          <w:p w14:paraId="4ACCF3C1" w14:textId="77777777" w:rsidR="00A261A6" w:rsidRPr="0013620F" w:rsidRDefault="00A261A6" w:rsidP="006D7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14:paraId="33B00FF3" w14:textId="77777777" w:rsidR="00A261A6" w:rsidRPr="00A21F8B" w:rsidRDefault="00A261A6" w:rsidP="006D7A8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14:paraId="0460B925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DAB6815" w14:textId="77777777" w:rsidR="00A261A6" w:rsidRPr="002D437E" w:rsidRDefault="00A261A6" w:rsidP="00CE52C7"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03C4A47B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29E6B4AA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2AD9728" w14:textId="77777777" w:rsidR="00A261A6" w:rsidRPr="00345382" w:rsidRDefault="00033D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  <w:p w14:paraId="288C924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14:paraId="6644A52F" w14:textId="77777777" w:rsidTr="00EC7D2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08B1C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6997AD6" w14:textId="77777777" w:rsidR="00A261A6" w:rsidRPr="0013620F" w:rsidRDefault="00A261A6" w:rsidP="00CE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 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14:paraId="690A1F28" w14:textId="77777777"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</w:tc>
        <w:tc>
          <w:tcPr>
            <w:tcW w:w="709" w:type="dxa"/>
          </w:tcPr>
          <w:p w14:paraId="445A434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5D4F84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71ECA515" w14:textId="77777777" w:rsidTr="004319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81F88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F2847ED" w14:textId="77777777" w:rsidR="00A261A6" w:rsidRPr="00846C41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SimSun"/>
                <w:bCs/>
              </w:rPr>
              <w:t>.</w:t>
            </w:r>
            <w:r w:rsidRPr="009D60BB">
              <w:rPr>
                <w:rFonts w:eastAsia="SimSun"/>
                <w:bCs/>
              </w:rPr>
              <w:t>Развитие навыков чтения с детальным пониманием содержания по теме: Ценность семьи в современном обществе</w:t>
            </w:r>
          </w:p>
        </w:tc>
        <w:tc>
          <w:tcPr>
            <w:tcW w:w="709" w:type="dxa"/>
          </w:tcPr>
          <w:p w14:paraId="475C5D16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D6BF6ED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1E20CBEF" w14:textId="77777777" w:rsidTr="0083789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E85FF4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5A023BD" w14:textId="77777777" w:rsidR="00A261A6" w:rsidRPr="00746686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.Развитие грамматических навыков по теме: Модальные глаголы , их эквиваленты.</w:t>
            </w:r>
          </w:p>
        </w:tc>
        <w:tc>
          <w:tcPr>
            <w:tcW w:w="709" w:type="dxa"/>
          </w:tcPr>
          <w:p w14:paraId="3B87B95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0DD1FFB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57D12233" w14:textId="77777777" w:rsidTr="008E7BC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B3C4AF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313E575" w14:textId="77777777" w:rsidR="00A261A6" w:rsidRPr="0074668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 xml:space="preserve">Развитие навыков монологической  и диалогической устной речи по теме: 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</w:tcPr>
          <w:p w14:paraId="2D566E2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7CDA8C9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71C59E0A" w14:textId="77777777" w:rsidTr="00B93DC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D19F00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1AB6F4" w14:textId="77777777" w:rsidR="00A261A6" w:rsidRPr="0079552E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</w:t>
            </w: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 форма глаголов</w:t>
            </w:r>
            <w:r w:rsidRPr="00B62F38">
              <w:t xml:space="preserve"> в</w:t>
            </w:r>
            <w:r w:rsidRPr="00CD295B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14:paraId="16E98A22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864E583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36A7D136" w14:textId="77777777" w:rsidTr="00996FE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54CE27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198BA62" w14:textId="77777777" w:rsidR="00A261A6" w:rsidRPr="0040560A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>Развитие лексико-грамматических навыков на тему:</w:t>
            </w:r>
            <w:r w:rsidRPr="0040560A">
              <w:rPr>
                <w:bCs/>
              </w:rPr>
              <w:t xml:space="preserve"> </w:t>
            </w:r>
            <w:r>
              <w:rPr>
                <w:bCs/>
              </w:rPr>
              <w:t xml:space="preserve">предложения с оборотом </w:t>
            </w:r>
            <w:r>
              <w:rPr>
                <w:lang w:val="en-US"/>
              </w:rPr>
              <w:t>there</w:t>
            </w:r>
            <w:r w:rsidRPr="00C44E41">
              <w:t xml:space="preserve"> </w:t>
            </w:r>
            <w:r>
              <w:rPr>
                <w:lang w:val="en-US"/>
              </w:rPr>
              <w:t>is</w:t>
            </w:r>
            <w:r w:rsidRPr="00C44E41">
              <w:t>/</w:t>
            </w:r>
            <w:r>
              <w:rPr>
                <w:lang w:val="en-US"/>
              </w:rPr>
              <w:t>are</w:t>
            </w:r>
            <w:r>
              <w:t xml:space="preserve">, сложносочиненные предложения, бессоюзные и с союзами </w:t>
            </w:r>
            <w:r>
              <w:rPr>
                <w:lang w:val="en-US"/>
              </w:rPr>
              <w:t>and</w:t>
            </w:r>
            <w:r w:rsidRPr="00BF4019">
              <w:t xml:space="preserve">, </w:t>
            </w:r>
            <w:r>
              <w:rPr>
                <w:lang w:val="en-US"/>
              </w:rPr>
              <w:t>but</w:t>
            </w:r>
          </w:p>
        </w:tc>
        <w:tc>
          <w:tcPr>
            <w:tcW w:w="709" w:type="dxa"/>
          </w:tcPr>
          <w:p w14:paraId="4B33228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3C1A37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0484D4F5" w14:textId="77777777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5F11D012" w14:textId="77777777" w:rsidR="00A261A6" w:rsidRPr="00F352C3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</w:tcPr>
          <w:p w14:paraId="49681902" w14:textId="77777777" w:rsidR="00A261A6" w:rsidRPr="007B547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</w:tcPr>
          <w:p w14:paraId="39942CBB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14:paraId="0CE4592B" w14:textId="77777777" w:rsidTr="0087799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76EA785E" w14:textId="77777777" w:rsidR="00A261A6" w:rsidRPr="0013620F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14:paraId="1C18A549" w14:textId="77777777" w:rsidR="00A261A6" w:rsidRPr="001973F1" w:rsidRDefault="00A261A6" w:rsidP="00A92639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14:paraId="7889B42A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55D19682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6487DEC1" w14:textId="77777777" w:rsidR="00A261A6" w:rsidRPr="00345382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4B7970AC" w14:textId="77777777" w:rsidR="00A261A6" w:rsidRPr="00345382" w:rsidRDefault="00033D53" w:rsidP="00CE52C7">
            <w:pPr>
              <w:jc w:val="center"/>
              <w:rPr>
                <w:bCs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02441CCF" w14:textId="77777777" w:rsidTr="00C3673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F3D8291" w14:textId="77777777" w:rsidR="00A261A6" w:rsidRPr="00A92639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5C6B423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</w:tcPr>
          <w:p w14:paraId="12F99D27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D0E8D01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726E798" w14:textId="77777777" w:rsidTr="00A804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A11E29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B2E1624" w14:textId="77777777" w:rsidR="00A261A6" w:rsidRPr="00C52DA4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14:paraId="621453C2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0DE31B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93279DE" w14:textId="77777777" w:rsidTr="004562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A8F7415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C651682" w14:textId="77777777" w:rsidR="00A261A6" w:rsidRPr="00345382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</w:tcPr>
          <w:p w14:paraId="1D1D3AA4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55F6F03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</w:p>
        </w:tc>
      </w:tr>
      <w:tr w:rsidR="00A261A6" w:rsidRPr="00345382" w14:paraId="758407F1" w14:textId="77777777" w:rsidTr="00920C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07A00D4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37EB449" w14:textId="77777777" w:rsidR="00A261A6" w:rsidRPr="00BF5323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 w:rsidR="0039154F" w:rsidRPr="009D60BB">
              <w:rPr>
                <w:bCs/>
              </w:rPr>
              <w:t xml:space="preserve">Мой </w:t>
            </w:r>
            <w:r w:rsidR="0039154F">
              <w:rPr>
                <w:bCs/>
              </w:rPr>
              <w:t>техникум</w:t>
            </w:r>
          </w:p>
        </w:tc>
        <w:tc>
          <w:tcPr>
            <w:tcW w:w="709" w:type="dxa"/>
          </w:tcPr>
          <w:p w14:paraId="6ED7243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E96428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CA011A4" w14:textId="77777777" w:rsidTr="00456EE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53197E4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A9D0309" w14:textId="77777777" w:rsidR="00A261A6" w:rsidRPr="00A82BAE" w:rsidRDefault="00A261A6" w:rsidP="00A82BAE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 xml:space="preserve">Имя </w:t>
            </w:r>
            <w:r w:rsidR="0039154F">
              <w:rPr>
                <w:bCs/>
              </w:rPr>
              <w:t>существительное</w:t>
            </w:r>
            <w:r w:rsidR="0039154F" w:rsidRPr="0075249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709" w:type="dxa"/>
          </w:tcPr>
          <w:p w14:paraId="348A37C1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589A588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D72B7C0" w14:textId="77777777" w:rsidTr="003D231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3D1CC7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29DF63A" w14:textId="77777777" w:rsidR="00A261A6" w:rsidRPr="00B95D8C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</w:tcPr>
          <w:p w14:paraId="40FBF8B8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D818908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AB559B3" w14:textId="77777777" w:rsidTr="00744962">
        <w:trPr>
          <w:gridBefore w:val="1"/>
          <w:wBefore w:w="708" w:type="dxa"/>
          <w:trHeight w:val="340"/>
        </w:trPr>
        <w:tc>
          <w:tcPr>
            <w:tcW w:w="2127" w:type="dxa"/>
            <w:gridSpan w:val="2"/>
            <w:vMerge w:val="restart"/>
          </w:tcPr>
          <w:p w14:paraId="04FFEAF0" w14:textId="77777777" w:rsidR="00A261A6" w:rsidRPr="0013620F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14:paraId="68E4B6C7" w14:textId="77777777" w:rsidR="00A261A6" w:rsidRPr="0013620F" w:rsidRDefault="00A261A6" w:rsidP="001973F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14:paraId="2944D5F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0D17797" w14:textId="77777777" w:rsidR="00A261A6" w:rsidRPr="0008444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0EE5B64C" w14:textId="77777777" w:rsidR="00A261A6" w:rsidRPr="00345382" w:rsidRDefault="00A261A6" w:rsidP="007449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1D8F3E4E" w14:textId="77777777"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B55EEC2" w14:textId="77777777"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199967C1" w14:textId="77777777" w:rsidTr="00A07D5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3EFDF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DA1FA0B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</w:tcPr>
          <w:p w14:paraId="5A0267DD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9576A65" w14:textId="77777777"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5862855A" w14:textId="77777777" w:rsidTr="005171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D2E206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D9D8EE4" w14:textId="77777777"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14:paraId="007FB69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E8D938E" w14:textId="77777777"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519A4E48" w14:textId="77777777" w:rsidTr="005B080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A2C00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CADFA27" w14:textId="77777777" w:rsidR="00A261A6" w:rsidRPr="001F24B8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 w:rsidR="0039154F">
              <w:t>теме</w:t>
            </w:r>
            <w:r w:rsidR="0039154F" w:rsidRPr="001F24B8">
              <w:t xml:space="preserve">: </w:t>
            </w:r>
            <w:r w:rsidR="0039154F">
              <w:t>Порядковые</w:t>
            </w:r>
            <w:r>
              <w:t xml:space="preserve">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</w:tcPr>
          <w:p w14:paraId="79627EA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2A2FB94" w14:textId="77777777"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7FCEECEF" w14:textId="77777777" w:rsidTr="00782D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7BA011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5C99106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</w:tcPr>
          <w:p w14:paraId="40CD64B4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29D18D8" w14:textId="77777777"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566EFF8E" w14:textId="77777777" w:rsidTr="000146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0647E31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6A49F0E5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</w:tcPr>
          <w:p w14:paraId="31AB6BE4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856D67C" w14:textId="77777777"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12DD18C3" w14:textId="77777777" w:rsidTr="00725A1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B4EC06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7372242" w14:textId="77777777" w:rsidR="00A261A6" w:rsidRPr="00A31610" w:rsidRDefault="00A261A6" w:rsidP="00A31610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глаголов. </w:t>
            </w:r>
            <w:r>
              <w:rPr>
                <w:lang w:eastAsia="en-US"/>
              </w:rPr>
              <w:t>Система модальности.</w:t>
            </w:r>
          </w:p>
        </w:tc>
        <w:tc>
          <w:tcPr>
            <w:tcW w:w="709" w:type="dxa"/>
          </w:tcPr>
          <w:p w14:paraId="3929E95C" w14:textId="77777777"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7EA4EC8" w14:textId="77777777"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14:paraId="5E3EE2E6" w14:textId="77777777" w:rsidTr="00CC5EFA">
        <w:trPr>
          <w:gridBefore w:val="1"/>
          <w:wBefore w:w="708" w:type="dxa"/>
          <w:trHeight w:val="348"/>
        </w:trPr>
        <w:tc>
          <w:tcPr>
            <w:tcW w:w="2127" w:type="dxa"/>
            <w:gridSpan w:val="2"/>
            <w:vMerge w:val="restart"/>
          </w:tcPr>
          <w:p w14:paraId="470BBCF8" w14:textId="77777777" w:rsidR="00A261A6" w:rsidRPr="0013620F" w:rsidRDefault="00A261A6" w:rsidP="0080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14:paraId="285D3E8D" w14:textId="77777777" w:rsidR="00A261A6" w:rsidRPr="0013620F" w:rsidRDefault="00A261A6" w:rsidP="00804F9E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14:paraId="1C35738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99CCBE4" w14:textId="77777777" w:rsidR="00A261A6" w:rsidRPr="001520D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1F46D43B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7B488C35" w14:textId="77777777"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2937D6F9" w14:textId="77777777"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 xml:space="preserve">ЦОПТВ.3, ЦОПТВ.5, </w:t>
            </w:r>
            <w:r w:rsidRPr="00033D53">
              <w:rPr>
                <w:b/>
                <w:lang w:eastAsia="en-US"/>
              </w:rPr>
              <w:lastRenderedPageBreak/>
              <w:t>ЦОПТВ.6</w:t>
            </w:r>
          </w:p>
        </w:tc>
      </w:tr>
      <w:tr w:rsidR="00A261A6" w:rsidRPr="00345382" w14:paraId="2316022D" w14:textId="77777777" w:rsidTr="00955A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D93869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F9F446C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</w:tcPr>
          <w:p w14:paraId="6C10967C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369F62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E05F079" w14:textId="77777777" w:rsidTr="004A0D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E5E4C6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2A67712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</w:tcPr>
          <w:p w14:paraId="6732AAFA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DD636E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5EC7582" w14:textId="77777777" w:rsidTr="00A5386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4E72BA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382430A" w14:textId="77777777" w:rsidR="00A261A6" w:rsidRPr="006545FE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</w:tcPr>
          <w:p w14:paraId="2752B844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B73D62E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40C3E56" w14:textId="77777777" w:rsidTr="009B6B6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B64CB0D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4CE8EDC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</w:t>
            </w:r>
            <w:r>
              <w:lastRenderedPageBreak/>
              <w:t>Преимущества и недостатки жизни в городе и в деревне</w:t>
            </w:r>
          </w:p>
        </w:tc>
        <w:tc>
          <w:tcPr>
            <w:tcW w:w="709" w:type="dxa"/>
          </w:tcPr>
          <w:p w14:paraId="134B5F4C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14:paraId="4D93A420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EBC68F7" w14:textId="77777777" w:rsidTr="00C619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4C0337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C846933" w14:textId="77777777" w:rsidR="00A261A6" w:rsidRPr="00345382" w:rsidRDefault="00A261A6" w:rsidP="00B7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3039">
              <w:t xml:space="preserve">Развитие </w:t>
            </w:r>
            <w:r>
              <w:t>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бразование и употребление глаголов в</w:t>
            </w:r>
            <w:r w:rsidRPr="00443039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14:paraId="2EC4B01B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AA4C8E9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EF92B32" w14:textId="77777777" w:rsidTr="009F46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D1388CD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173D55F" w14:textId="77777777" w:rsidR="00A261A6" w:rsidRPr="00A15F37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</w:tcPr>
          <w:p w14:paraId="13CD807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DC7399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ACDFE65" w14:textId="77777777" w:rsidTr="00CC5EFA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14:paraId="67FB1918" w14:textId="77777777" w:rsidR="00A261A6" w:rsidRPr="0013620F" w:rsidRDefault="00A261A6" w:rsidP="007B5477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14:paraId="26FE9858" w14:textId="77777777" w:rsidR="00A261A6" w:rsidRPr="0013620F" w:rsidRDefault="00A261A6" w:rsidP="007B5477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14:paraId="10272DA8" w14:textId="77777777" w:rsidR="00A261A6" w:rsidRDefault="00A261A6" w:rsidP="00CE52C7">
            <w:pPr>
              <w:rPr>
                <w:b/>
                <w:bCs/>
              </w:rPr>
            </w:pPr>
          </w:p>
          <w:p w14:paraId="4A0F36A9" w14:textId="77777777" w:rsidR="00A261A6" w:rsidRDefault="00A261A6" w:rsidP="00CE52C7">
            <w:pPr>
              <w:rPr>
                <w:b/>
                <w:bCs/>
              </w:rPr>
            </w:pPr>
          </w:p>
          <w:p w14:paraId="44B0C6D0" w14:textId="77777777" w:rsidR="00A261A6" w:rsidRDefault="00A261A6" w:rsidP="00CE52C7">
            <w:pPr>
              <w:rPr>
                <w:b/>
                <w:bCs/>
              </w:rPr>
            </w:pPr>
          </w:p>
          <w:p w14:paraId="4CC7F619" w14:textId="77777777" w:rsidR="00A261A6" w:rsidRDefault="00A261A6" w:rsidP="00CE52C7">
            <w:pPr>
              <w:rPr>
                <w:b/>
                <w:bCs/>
              </w:rPr>
            </w:pPr>
          </w:p>
          <w:p w14:paraId="2E39036F" w14:textId="77777777" w:rsidR="00A261A6" w:rsidRDefault="00A261A6" w:rsidP="00CE52C7">
            <w:pPr>
              <w:rPr>
                <w:b/>
                <w:bCs/>
              </w:rPr>
            </w:pPr>
          </w:p>
          <w:p w14:paraId="5C4597CF" w14:textId="77777777" w:rsidR="00A261A6" w:rsidRDefault="00A261A6" w:rsidP="00CE52C7">
            <w:pPr>
              <w:rPr>
                <w:b/>
                <w:bCs/>
              </w:rPr>
            </w:pPr>
          </w:p>
          <w:p w14:paraId="74DDBBE9" w14:textId="77777777" w:rsidR="00A261A6" w:rsidRDefault="00A261A6" w:rsidP="00CE52C7">
            <w:pPr>
              <w:rPr>
                <w:b/>
                <w:bCs/>
              </w:rPr>
            </w:pPr>
          </w:p>
          <w:p w14:paraId="797EC01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9B5812" w14:textId="77777777" w:rsidR="00A261A6" w:rsidRPr="00CA4205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788E62CF" w14:textId="77777777" w:rsidR="00A261A6" w:rsidRPr="00D67E36" w:rsidRDefault="00A261A6" w:rsidP="00CE52C7">
            <w:pPr>
              <w:rPr>
                <w:b/>
                <w:bCs/>
              </w:rPr>
            </w:pPr>
            <w:r>
              <w:t xml:space="preserve">  6</w:t>
            </w:r>
          </w:p>
        </w:tc>
        <w:tc>
          <w:tcPr>
            <w:tcW w:w="1701" w:type="dxa"/>
            <w:vMerge w:val="restart"/>
          </w:tcPr>
          <w:p w14:paraId="097188DA" w14:textId="77777777"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639BCB2A" w14:textId="77777777"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0940F268" w14:textId="77777777" w:rsidTr="000575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BA5575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1154934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</w:tcPr>
          <w:p w14:paraId="78A60F34" w14:textId="77777777" w:rsidR="00A261A6" w:rsidRPr="00345382" w:rsidRDefault="00A261A6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</w:tcPr>
          <w:p w14:paraId="15A22A64" w14:textId="77777777" w:rsidR="00A261A6" w:rsidRPr="00345382" w:rsidRDefault="00A261A6" w:rsidP="00CE52C7">
            <w:pPr>
              <w:jc w:val="center"/>
            </w:pPr>
          </w:p>
        </w:tc>
      </w:tr>
      <w:tr w:rsidR="00A261A6" w:rsidRPr="00345382" w14:paraId="0B452FF8" w14:textId="77777777" w:rsidTr="005772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BA03C7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D3CCCBD" w14:textId="77777777"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говорения на тему: </w:t>
            </w:r>
            <w:r w:rsidR="0039154F">
              <w:t>Моё хобби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,</w:t>
            </w:r>
          </w:p>
        </w:tc>
        <w:tc>
          <w:tcPr>
            <w:tcW w:w="709" w:type="dxa"/>
          </w:tcPr>
          <w:p w14:paraId="5087663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56A54D4" w14:textId="77777777"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C40E0E1" w14:textId="77777777" w:rsidTr="000E2B9E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</w:tcPr>
          <w:p w14:paraId="784E06B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</w:tcPr>
          <w:p w14:paraId="6465BC6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DFAA94B" w14:textId="77777777"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</w:t>
            </w:r>
            <w:r w:rsidR="0039154F" w:rsidRPr="00846C41">
              <w:rPr>
                <w:rFonts w:eastAsia="SimSun"/>
                <w:bCs/>
                <w:i/>
              </w:rPr>
              <w:t>информации</w:t>
            </w:r>
            <w:r w:rsidR="0039154F">
              <w:rPr>
                <w:rFonts w:eastAsia="SimSun"/>
                <w:bCs/>
                <w:i/>
              </w:rPr>
              <w:t xml:space="preserve"> </w:t>
            </w:r>
            <w:r w:rsidR="0039154F" w:rsidRPr="00846C41">
              <w:rPr>
                <w:rFonts w:eastAsia="SimSun"/>
                <w:bCs/>
                <w:i/>
              </w:rPr>
              <w:t>текста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</w:tcPr>
          <w:p w14:paraId="043D7A37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5864CE6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54B15EA" w14:textId="77777777" w:rsidTr="005513C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00002F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B7E6E6F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</w:tcPr>
          <w:p w14:paraId="4C5F74DC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5130247" w14:textId="77777777"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D7A3BF9" w14:textId="77777777" w:rsidTr="009851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C948DB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A0DB246" w14:textId="77777777" w:rsidR="00A261A6" w:rsidRPr="008A6D7C" w:rsidRDefault="00A261A6" w:rsidP="001E0927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  <w:r w:rsidRPr="0013620F">
              <w:rPr>
                <w:lang w:eastAsia="en-US"/>
              </w:rPr>
              <w:t xml:space="preserve"> (</w:t>
            </w:r>
            <w:r w:rsidRPr="0013620F">
              <w:rPr>
                <w:lang w:val="en-US" w:eastAsia="en-US"/>
              </w:rPr>
              <w:t>if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13620F">
              <w:rPr>
                <w:lang w:eastAsia="en-US"/>
              </w:rPr>
              <w:t xml:space="preserve">).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 xml:space="preserve">спользование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для выражения действий в будущем </w:t>
            </w:r>
          </w:p>
        </w:tc>
        <w:tc>
          <w:tcPr>
            <w:tcW w:w="709" w:type="dxa"/>
          </w:tcPr>
          <w:p w14:paraId="1A7CE699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4A733C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7491A70" w14:textId="77777777" w:rsidTr="007844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55BA1C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7599BAC" w14:textId="77777777" w:rsidR="00A261A6" w:rsidRPr="00345382" w:rsidRDefault="00A261A6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Великобритании, Америке</w:t>
            </w:r>
            <w:r w:rsidRPr="00DA7E39">
              <w:t xml:space="preserve"> и России (в сравнении)</w:t>
            </w:r>
          </w:p>
        </w:tc>
        <w:tc>
          <w:tcPr>
            <w:tcW w:w="709" w:type="dxa"/>
          </w:tcPr>
          <w:p w14:paraId="63B5C330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F0E00F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EF786B6" w14:textId="77777777" w:rsidTr="00102573">
        <w:trPr>
          <w:gridBefore w:val="1"/>
          <w:wBefore w:w="708" w:type="dxa"/>
          <w:trHeight w:val="350"/>
        </w:trPr>
        <w:tc>
          <w:tcPr>
            <w:tcW w:w="2127" w:type="dxa"/>
            <w:gridSpan w:val="2"/>
            <w:vMerge w:val="restart"/>
          </w:tcPr>
          <w:p w14:paraId="7A8838CA" w14:textId="77777777" w:rsidR="00A261A6" w:rsidRPr="0013620F" w:rsidRDefault="00A261A6" w:rsidP="00BD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14:paraId="56F7921F" w14:textId="77777777" w:rsidR="00A261A6" w:rsidRPr="00345382" w:rsidRDefault="00A261A6" w:rsidP="00BD4F9E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14:paraId="72AD8919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06717C1F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4AB36470" w14:textId="77777777" w:rsidR="00A261A6" w:rsidRDefault="00A261A6" w:rsidP="00271066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F20F8D9" w14:textId="77777777" w:rsidR="006C4F3B" w:rsidRPr="0013620F" w:rsidRDefault="00033D53" w:rsidP="00271066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4DFF1038" w14:textId="77777777" w:rsidTr="00DA601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8F79A7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DEE3A85" w14:textId="77777777"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</w:tcPr>
          <w:p w14:paraId="1747F85B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F0F6E16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4D4A2B3" w14:textId="77777777" w:rsidTr="00C00A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D1E001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F68B10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Америке.</w:t>
            </w:r>
          </w:p>
        </w:tc>
        <w:tc>
          <w:tcPr>
            <w:tcW w:w="709" w:type="dxa"/>
          </w:tcPr>
          <w:p w14:paraId="17419F56" w14:textId="77777777"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B8A5466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F120053" w14:textId="77777777" w:rsidTr="00E829A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C72781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767DCD" w14:textId="77777777"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</w:t>
            </w:r>
          </w:p>
        </w:tc>
        <w:tc>
          <w:tcPr>
            <w:tcW w:w="709" w:type="dxa"/>
          </w:tcPr>
          <w:p w14:paraId="72C4DAB7" w14:textId="77777777"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50795F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269E853" w14:textId="77777777" w:rsidTr="00CD3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0A33BD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13B1F63" w14:textId="77777777" w:rsidR="00A261A6" w:rsidRPr="00345382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Местоимения (личные ,притяжательные вопросительные,</w:t>
            </w:r>
            <w:r w:rsidRPr="0013620F">
              <w:rPr>
                <w:lang w:eastAsia="en-US"/>
              </w:rPr>
              <w:t xml:space="preserve"> объектные; указательные (</w:t>
            </w:r>
            <w:r w:rsidRPr="0013620F">
              <w:rPr>
                <w:lang w:val="en-US" w:eastAsia="en-US"/>
              </w:rPr>
              <w:t>this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these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those</w:t>
            </w:r>
            <w:r>
              <w:rPr>
                <w:lang w:eastAsia="en-US"/>
              </w:rPr>
              <w:t>) с существительными и без них)</w:t>
            </w:r>
          </w:p>
        </w:tc>
        <w:tc>
          <w:tcPr>
            <w:tcW w:w="709" w:type="dxa"/>
          </w:tcPr>
          <w:p w14:paraId="642FFDF7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02EE73E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2EC4FD8" w14:textId="77777777" w:rsidTr="002A24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40297D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287C4DC" w14:textId="77777777" w:rsidR="00A261A6" w:rsidRPr="00047E35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t>Развитие</w:t>
            </w:r>
            <w:r w:rsidRPr="00047E35">
              <w:rPr>
                <w:lang w:val="en-US"/>
              </w:rPr>
              <w:t xml:space="preserve"> </w:t>
            </w:r>
            <w:r>
              <w:t>грамматических</w:t>
            </w:r>
            <w:r w:rsidRPr="00047E35">
              <w:rPr>
                <w:lang w:val="en-US"/>
              </w:rPr>
              <w:t xml:space="preserve"> </w:t>
            </w:r>
            <w:r>
              <w:t>навыков</w:t>
            </w:r>
            <w:r w:rsidRPr="00047E35">
              <w:rPr>
                <w:lang w:val="en-US"/>
              </w:rPr>
              <w:t xml:space="preserve"> </w:t>
            </w:r>
            <w:r>
              <w:t>по</w:t>
            </w:r>
            <w:r w:rsidRPr="00047E35">
              <w:rPr>
                <w:lang w:val="en-US"/>
              </w:rPr>
              <w:t xml:space="preserve"> </w:t>
            </w:r>
            <w:r>
              <w:t>теме</w:t>
            </w:r>
            <w:r w:rsidRPr="00047E35">
              <w:rPr>
                <w:lang w:val="en-US"/>
              </w:rPr>
              <w:t>:</w:t>
            </w:r>
            <w:r>
              <w:rPr>
                <w:lang w:val="en-US"/>
              </w:rPr>
              <w:t>Present Continuous/Progressive, Present Perfect</w:t>
            </w:r>
            <w:r w:rsidRPr="00047E35">
              <w:rPr>
                <w:bCs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4D97F6C6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9E2F560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7B724AD" w14:textId="77777777" w:rsidTr="004E56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EC007D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7FA3619" w14:textId="77777777" w:rsidR="00A261A6" w:rsidRPr="00047E3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 w:rsidRPr="00047E35">
              <w:t>: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Continuous</w:t>
            </w:r>
            <w:r w:rsidRPr="00047E35">
              <w:t>/</w:t>
            </w:r>
            <w:r>
              <w:rPr>
                <w:lang w:val="en-US"/>
              </w:rPr>
              <w:t>Progressive</w:t>
            </w:r>
            <w:r w:rsidRPr="00047E35">
              <w:t xml:space="preserve">, 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Perfect</w:t>
            </w:r>
          </w:p>
        </w:tc>
        <w:tc>
          <w:tcPr>
            <w:tcW w:w="709" w:type="dxa"/>
          </w:tcPr>
          <w:p w14:paraId="34FA395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E75C944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270DD78" w14:textId="77777777" w:rsidTr="00022131">
        <w:trPr>
          <w:gridBefore w:val="1"/>
          <w:wBefore w:w="708" w:type="dxa"/>
          <w:trHeight w:val="381"/>
        </w:trPr>
        <w:tc>
          <w:tcPr>
            <w:tcW w:w="2127" w:type="dxa"/>
            <w:gridSpan w:val="2"/>
            <w:vMerge w:val="restart"/>
          </w:tcPr>
          <w:p w14:paraId="1806B4C7" w14:textId="77777777" w:rsidR="00A261A6" w:rsidRPr="0013620F" w:rsidRDefault="00A261A6" w:rsidP="00271066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14:paraId="5451E50C" w14:textId="77777777" w:rsidR="00A261A6" w:rsidRPr="0013620F" w:rsidRDefault="00A261A6" w:rsidP="00271066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14:paraId="64CCE462" w14:textId="77777777" w:rsidR="00A261A6" w:rsidRDefault="00A261A6" w:rsidP="00CE52C7">
            <w:pPr>
              <w:rPr>
                <w:b/>
                <w:bCs/>
              </w:rPr>
            </w:pPr>
          </w:p>
          <w:p w14:paraId="23627A71" w14:textId="77777777" w:rsidR="00A261A6" w:rsidRDefault="00A261A6" w:rsidP="00CE52C7">
            <w:pPr>
              <w:rPr>
                <w:b/>
                <w:bCs/>
              </w:rPr>
            </w:pPr>
          </w:p>
          <w:p w14:paraId="13FFF7AD" w14:textId="77777777" w:rsidR="00A261A6" w:rsidRDefault="00A261A6" w:rsidP="00CE52C7">
            <w:pPr>
              <w:rPr>
                <w:b/>
                <w:bCs/>
              </w:rPr>
            </w:pPr>
          </w:p>
          <w:p w14:paraId="5DCD6B48" w14:textId="77777777" w:rsidR="00A261A6" w:rsidRDefault="00A261A6" w:rsidP="00CE52C7">
            <w:pPr>
              <w:rPr>
                <w:b/>
                <w:bCs/>
              </w:rPr>
            </w:pPr>
          </w:p>
          <w:p w14:paraId="2C999547" w14:textId="77777777" w:rsidR="00A261A6" w:rsidRDefault="00A261A6" w:rsidP="00CE52C7">
            <w:pPr>
              <w:rPr>
                <w:b/>
                <w:bCs/>
              </w:rPr>
            </w:pPr>
          </w:p>
          <w:p w14:paraId="1B00A2C1" w14:textId="77777777" w:rsidR="00A261A6" w:rsidRDefault="00A261A6" w:rsidP="00CE52C7">
            <w:pPr>
              <w:rPr>
                <w:b/>
                <w:bCs/>
              </w:rPr>
            </w:pPr>
          </w:p>
          <w:p w14:paraId="0270976A" w14:textId="77777777" w:rsidR="00A261A6" w:rsidRDefault="00A261A6" w:rsidP="00CE52C7">
            <w:pPr>
              <w:rPr>
                <w:b/>
                <w:bCs/>
              </w:rPr>
            </w:pPr>
          </w:p>
          <w:p w14:paraId="346D740F" w14:textId="77777777" w:rsidR="00A261A6" w:rsidRDefault="00A261A6" w:rsidP="00CE52C7">
            <w:pPr>
              <w:rPr>
                <w:b/>
                <w:bCs/>
              </w:rPr>
            </w:pPr>
          </w:p>
          <w:p w14:paraId="660A1FE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D775B41" w14:textId="77777777" w:rsidR="00A261A6" w:rsidRPr="00915016" w:rsidRDefault="00A261A6" w:rsidP="00022131">
            <w:pPr>
              <w:jc w:val="both"/>
            </w:pPr>
            <w:r>
              <w:lastRenderedPageBreak/>
              <w:t xml:space="preserve"> </w:t>
            </w: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56F4A122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01D66B00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9D383B8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25CBDE04" w14:textId="77777777" w:rsidTr="001E6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EED3B3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052857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</w:tcPr>
          <w:p w14:paraId="76E93B0A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C8AD9A1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B50A6CD" w14:textId="77777777" w:rsidTr="000E4C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91101E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C834C45" w14:textId="77777777"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 Климат.</w:t>
            </w:r>
          </w:p>
        </w:tc>
        <w:tc>
          <w:tcPr>
            <w:tcW w:w="709" w:type="dxa"/>
          </w:tcPr>
          <w:p w14:paraId="1411B9E0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71492CE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01401F9" w14:textId="77777777" w:rsidTr="00C12FA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01BE8A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9B84060" w14:textId="77777777" w:rsidR="00A261A6" w:rsidRPr="001F24B8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</w:t>
            </w:r>
            <w:r w:rsidRPr="0013620F">
              <w:rPr>
                <w:lang w:eastAsia="en-US"/>
              </w:rPr>
              <w:t>с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because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so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if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is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why</w:t>
            </w:r>
            <w:r>
              <w:rPr>
                <w:lang w:eastAsia="en-US"/>
              </w:rPr>
              <w:t>.</w:t>
            </w:r>
            <w:r w:rsidRPr="0036151B">
              <w:rPr>
                <w:lang w:eastAsia="en-US"/>
              </w:rPr>
              <w:t xml:space="preserve"> </w:t>
            </w:r>
            <w:r>
              <w:t>П</w:t>
            </w:r>
            <w:r w:rsidRPr="0013620F">
              <w:rPr>
                <w:lang w:eastAsia="en-US"/>
              </w:rPr>
              <w:t>онятие согласования времен и косвенная речь.</w:t>
            </w:r>
          </w:p>
        </w:tc>
        <w:tc>
          <w:tcPr>
            <w:tcW w:w="709" w:type="dxa"/>
          </w:tcPr>
          <w:p w14:paraId="5C8AA58C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DFDE3AB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4A80483" w14:textId="77777777" w:rsidTr="003C4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A9C61A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C5C4135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наречий.  </w:t>
            </w:r>
            <w:r>
              <w:rPr>
                <w:lang w:eastAsia="en-US"/>
              </w:rPr>
              <w:lastRenderedPageBreak/>
              <w:t>И</w:t>
            </w:r>
            <w:r w:rsidRPr="0013620F">
              <w:rPr>
                <w:lang w:eastAsia="en-US"/>
              </w:rPr>
              <w:t>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709" w:type="dxa"/>
          </w:tcPr>
          <w:p w14:paraId="1A3E3E6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14:paraId="60EDFA4B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1228E22" w14:textId="77777777" w:rsidTr="00F860D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C1D35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D53122" w14:textId="77777777"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материала, р</w:t>
            </w:r>
            <w:r>
              <w:t>азвитие навыков чтения и перевода по теме</w:t>
            </w:r>
            <w:r>
              <w:rPr>
                <w:bCs/>
              </w:rPr>
              <w:t xml:space="preserve"> </w:t>
            </w:r>
            <w:r>
              <w:t>: Проблемы  и защита окружающей среды</w:t>
            </w:r>
          </w:p>
        </w:tc>
        <w:tc>
          <w:tcPr>
            <w:tcW w:w="709" w:type="dxa"/>
          </w:tcPr>
          <w:p w14:paraId="17CAA33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3E55CB6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23B071B" w14:textId="77777777" w:rsidTr="00A42A98">
        <w:trPr>
          <w:gridBefore w:val="1"/>
          <w:wBefore w:w="708" w:type="dxa"/>
          <w:trHeight w:val="718"/>
        </w:trPr>
        <w:tc>
          <w:tcPr>
            <w:tcW w:w="2127" w:type="dxa"/>
            <w:gridSpan w:val="2"/>
            <w:vMerge/>
          </w:tcPr>
          <w:p w14:paraId="45B363ED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0D5012" w14:textId="77777777" w:rsidR="00A261A6" w:rsidRPr="00B50A3A" w:rsidRDefault="00A261A6" w:rsidP="00AD6C98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 xml:space="preserve">теме: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еопределенные местоимения,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no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  <w:r w:rsidRPr="0013620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аречия в сравнительной и превосходной степенях, неопределенные наречия,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</w:p>
        </w:tc>
        <w:tc>
          <w:tcPr>
            <w:tcW w:w="709" w:type="dxa"/>
          </w:tcPr>
          <w:p w14:paraId="2FC57544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5308A6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58B3C7A" w14:textId="77777777" w:rsidTr="005D2BC0">
        <w:trPr>
          <w:gridBefore w:val="1"/>
          <w:wBefore w:w="708" w:type="dxa"/>
          <w:trHeight w:val="288"/>
        </w:trPr>
        <w:tc>
          <w:tcPr>
            <w:tcW w:w="2127" w:type="dxa"/>
            <w:gridSpan w:val="2"/>
            <w:vMerge w:val="restart"/>
          </w:tcPr>
          <w:p w14:paraId="5D8C87A6" w14:textId="77777777" w:rsidR="00A261A6" w:rsidRPr="0013620F" w:rsidRDefault="00A261A6" w:rsidP="00CC400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14:paraId="733CDA6C" w14:textId="77777777" w:rsidR="00A261A6" w:rsidRPr="0013620F" w:rsidRDefault="00A261A6" w:rsidP="00CC400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14:paraId="00944964" w14:textId="77777777" w:rsidR="00A261A6" w:rsidRPr="00287204" w:rsidRDefault="00A261A6" w:rsidP="00CC4001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3D02106" w14:textId="77777777" w:rsidR="00A261A6" w:rsidRPr="006720D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7204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728FB6A6" w14:textId="77777777" w:rsidR="00A261A6" w:rsidRPr="00345382" w:rsidRDefault="00A261A6" w:rsidP="00A42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0E5EF0F3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6B4E4A74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5C9B1809" w14:textId="77777777" w:rsidTr="006A5D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99BE35F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C6E7F31" w14:textId="77777777" w:rsidR="00A261A6" w:rsidRPr="00287204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14:paraId="26123FD0" w14:textId="77777777"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526CD34" w14:textId="77777777"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489F23D" w14:textId="77777777" w:rsidTr="006D7A0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4F5EA6F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92F8402" w14:textId="77777777" w:rsidR="00A261A6" w:rsidRPr="00287204" w:rsidRDefault="00A261A6" w:rsidP="00A00CD7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  <w:r w:rsidRPr="0013620F">
              <w:rPr>
                <w:lang w:eastAsia="en-US"/>
              </w:rPr>
              <w:t>инфинитив и инфинитивные обороты и способы передачи их значений на родном языке.</w:t>
            </w:r>
          </w:p>
        </w:tc>
        <w:tc>
          <w:tcPr>
            <w:tcW w:w="709" w:type="dxa"/>
          </w:tcPr>
          <w:p w14:paraId="1EE818D8" w14:textId="77777777"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90DE152" w14:textId="77777777"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6449112" w14:textId="77777777" w:rsidTr="00255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B1ED3C5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8AEFC97" w14:textId="77777777" w:rsidR="00A261A6" w:rsidRPr="00633886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 xml:space="preserve">Образовательная система </w:t>
            </w:r>
            <w:r w:rsidRPr="0013620F">
              <w:rPr>
                <w:lang w:eastAsia="en-US"/>
              </w:rPr>
              <w:t>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14:paraId="4C1D0665" w14:textId="77777777"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08B2CDB" w14:textId="77777777"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C23F451" w14:textId="77777777" w:rsidTr="00F5164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F7E2C44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675068B" w14:textId="77777777" w:rsidR="00A261A6" w:rsidRPr="006720DA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Passive</w:t>
            </w:r>
            <w:r w:rsidRPr="006720DA">
              <w:t xml:space="preserve"> </w:t>
            </w:r>
            <w:r>
              <w:rPr>
                <w:lang w:val="en-US"/>
              </w:rPr>
              <w:t>Voice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</w:p>
        </w:tc>
        <w:tc>
          <w:tcPr>
            <w:tcW w:w="709" w:type="dxa"/>
          </w:tcPr>
          <w:p w14:paraId="4288D42B" w14:textId="77777777"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6404F03" w14:textId="77777777"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67F09B7" w14:textId="77777777" w:rsidTr="00372B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A60932E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5FB17AF" w14:textId="77777777" w:rsidR="00A261A6" w:rsidRPr="00663875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.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 значения слов и 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</w:t>
            </w:r>
          </w:p>
        </w:tc>
        <w:tc>
          <w:tcPr>
            <w:tcW w:w="709" w:type="dxa"/>
          </w:tcPr>
          <w:p w14:paraId="3CC89BD2" w14:textId="77777777" w:rsidR="00A261A6" w:rsidRPr="0078432F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70E9BE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9A409A9" w14:textId="77777777" w:rsidTr="00645D7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2A47870" w14:textId="77777777"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AAD3B0E" w14:textId="77777777" w:rsidR="00A261A6" w:rsidRPr="00287204" w:rsidRDefault="00A261A6" w:rsidP="00A42A9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</w:tcPr>
          <w:p w14:paraId="32BF3DD0" w14:textId="77777777"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DB3111A" w14:textId="77777777"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CF3BA27" w14:textId="77777777" w:rsidTr="003C3C0B">
        <w:trPr>
          <w:gridBefore w:val="1"/>
          <w:wBefore w:w="708" w:type="dxa"/>
          <w:trHeight w:val="295"/>
        </w:trPr>
        <w:tc>
          <w:tcPr>
            <w:tcW w:w="2127" w:type="dxa"/>
            <w:gridSpan w:val="2"/>
            <w:vMerge w:val="restart"/>
          </w:tcPr>
          <w:p w14:paraId="75134B91" w14:textId="77777777" w:rsidR="00A261A6" w:rsidRPr="0013620F" w:rsidRDefault="00A261A6" w:rsidP="009E397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14:paraId="0046FC35" w14:textId="77777777" w:rsidR="00A261A6" w:rsidRPr="00706D52" w:rsidRDefault="00A261A6" w:rsidP="009E397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14:paraId="3E461A8D" w14:textId="77777777" w:rsidR="00A261A6" w:rsidRPr="009E397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22756DE4" w14:textId="77777777" w:rsidR="00A261A6" w:rsidRPr="00B50A3A" w:rsidRDefault="00A261A6" w:rsidP="00CE52C7">
            <w:pPr>
              <w:jc w:val="center"/>
              <w:rPr>
                <w:b/>
                <w:bCs/>
              </w:rPr>
            </w:pPr>
            <w:r w:rsidRPr="00B50A3A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0E057D74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3AA7268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4E7FD664" w14:textId="77777777" w:rsidTr="00A1757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D3930BF" w14:textId="77777777"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61013A3" w14:textId="77777777"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</w:t>
            </w:r>
            <w:r>
              <w:rPr>
                <w:lang w:val="en-US" w:eastAsia="en-US"/>
              </w:rPr>
              <w:t>cc</w:t>
            </w:r>
            <w:r>
              <w:rPr>
                <w:lang w:eastAsia="en-US"/>
              </w:rPr>
              <w:t>ии, 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14:paraId="71CE1E9E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B797B6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E732065" w14:textId="77777777" w:rsidTr="007A6E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950881B" w14:textId="77777777"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1823C1D" w14:textId="77777777"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</w:t>
            </w:r>
          </w:p>
        </w:tc>
        <w:tc>
          <w:tcPr>
            <w:tcW w:w="709" w:type="dxa"/>
          </w:tcPr>
          <w:p w14:paraId="3C49093D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8F447CB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6507D00" w14:textId="77777777" w:rsidTr="00B83F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1AEA0E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35E9793" w14:textId="77777777" w:rsidR="00A261A6" w:rsidRPr="007A6969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  <w:r>
              <w:rPr>
                <w:lang w:eastAsia="en-US"/>
              </w:rPr>
              <w:t xml:space="preserve">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14:paraId="0EE9D951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C42B618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00A96D1" w14:textId="77777777" w:rsidTr="00793E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8D8516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DB6AAB0" w14:textId="77777777" w:rsidR="00A261A6" w:rsidRPr="00345382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>Освоение грамматического материала по теме:</w:t>
            </w:r>
            <w:r w:rsidRPr="0013620F">
              <w:rPr>
                <w:lang w:eastAsia="en-US"/>
              </w:rPr>
              <w:t xml:space="preserve"> 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709" w:type="dxa"/>
          </w:tcPr>
          <w:p w14:paraId="43BF0179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1A84924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983DC10" w14:textId="77777777" w:rsidTr="00B95B6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486DE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2ACDD35" w14:textId="77777777" w:rsidR="00A261A6" w:rsidRPr="00A42A98" w:rsidRDefault="00A261A6" w:rsidP="00A42A98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t>с</w:t>
            </w:r>
            <w:r w:rsidRPr="00642038">
              <w:rPr>
                <w:lang w:val="en-US"/>
              </w:rPr>
              <w:t>t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14:paraId="7CAF1AC2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4A282E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0599C70" w14:textId="77777777" w:rsidTr="00B166D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29E21F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78AA805" w14:textId="77777777" w:rsidR="00A261A6" w:rsidRPr="00633886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предложения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neither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nor</w:t>
            </w:r>
            <w:r w:rsidRPr="00633886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or</w:t>
            </w:r>
            <w:r w:rsidRPr="00633886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4D5CC219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A8F23B4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97B5DDF" w14:textId="77777777" w:rsidTr="0056213A">
        <w:trPr>
          <w:gridBefore w:val="1"/>
          <w:wBefore w:w="708" w:type="dxa"/>
          <w:trHeight w:val="398"/>
        </w:trPr>
        <w:tc>
          <w:tcPr>
            <w:tcW w:w="2127" w:type="dxa"/>
            <w:gridSpan w:val="2"/>
            <w:vMerge w:val="restart"/>
          </w:tcPr>
          <w:p w14:paraId="68D34BD4" w14:textId="77777777" w:rsidR="00A261A6" w:rsidRPr="0013620F" w:rsidRDefault="00A261A6" w:rsidP="005A00AD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0D10E760" w14:textId="77777777" w:rsidR="00A261A6" w:rsidRPr="00345382" w:rsidRDefault="00A261A6" w:rsidP="005A00AD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lastRenderedPageBreak/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14:paraId="5C88FBC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14:paraId="0E30F4F1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073172A2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 2, ОК.3, </w:t>
            </w:r>
            <w:r w:rsidRPr="0013620F">
              <w:rPr>
                <w:b/>
                <w:lang w:eastAsia="en-US"/>
              </w:rPr>
              <w:lastRenderedPageBreak/>
              <w:t>ОК5, ОК 9, ОК 10</w:t>
            </w:r>
          </w:p>
          <w:p w14:paraId="0F07635B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62ECBC54" w14:textId="77777777" w:rsidTr="00B25C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CCCF63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E0FBE9A" w14:textId="77777777"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</w:tcPr>
          <w:p w14:paraId="1D10138E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CCB00DC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FF65B09" w14:textId="77777777" w:rsidTr="00A232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F01DC8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574E93F" w14:textId="77777777"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</w:tcPr>
          <w:p w14:paraId="2125126B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6406884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6757D5E" w14:textId="77777777" w:rsidTr="00BA44C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90F1BE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3ADFFCD" w14:textId="77777777"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709" w:type="dxa"/>
          </w:tcPr>
          <w:p w14:paraId="553B2C9E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A2B9EBC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06B4BEF" w14:textId="77777777" w:rsidTr="0083240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4576EA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93C6E35" w14:textId="77777777" w:rsidR="00A261A6" w:rsidRPr="005A25C8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с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14:paraId="7E5CBEFE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7180B03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5708699" w14:textId="77777777" w:rsidTr="002D2EF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F4CBB2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DB3E0BE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709" w:type="dxa"/>
          </w:tcPr>
          <w:p w14:paraId="68C1B2BF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9F34A2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F21AA9A" w14:textId="77777777" w:rsidTr="00E06C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8E8598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4C03204" w14:textId="77777777" w:rsidR="00A261A6" w:rsidRPr="00706D5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709" w:type="dxa"/>
          </w:tcPr>
          <w:p w14:paraId="1C4B9B59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B935B48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A6F75C0" w14:textId="77777777" w:rsidTr="00D72091">
        <w:trPr>
          <w:gridBefore w:val="1"/>
          <w:wBefore w:w="708" w:type="dxa"/>
          <w:trHeight w:val="425"/>
        </w:trPr>
        <w:tc>
          <w:tcPr>
            <w:tcW w:w="2127" w:type="dxa"/>
            <w:gridSpan w:val="2"/>
            <w:vMerge w:val="restart"/>
          </w:tcPr>
          <w:p w14:paraId="499AC0CB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50E3067C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307C9B9D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6AA456" w14:textId="77777777" w:rsidR="00A261A6" w:rsidRPr="00345382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112F49F7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5E355096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E616BC0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5A0A33E9" w14:textId="77777777" w:rsidTr="00581E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10507C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9089D56" w14:textId="77777777"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</w:tcPr>
          <w:p w14:paraId="7A88B49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986236E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AEAC7F3" w14:textId="77777777" w:rsidTr="006D04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47662A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CB2DDC1" w14:textId="77777777"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</w:tcPr>
          <w:p w14:paraId="54F22D72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9C663A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BA0EF66" w14:textId="77777777" w:rsidTr="00E167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C05A8E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02D1729" w14:textId="77777777"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</w:tcPr>
          <w:p w14:paraId="7CDE3BA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4A4A6D3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EA41A24" w14:textId="77777777" w:rsidTr="0060727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80D1AE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9CE240D" w14:textId="77777777"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</w:tcPr>
          <w:p w14:paraId="0449E489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1D11F22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9E6E9CB" w14:textId="77777777" w:rsidTr="003043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88BB92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34B2AE5" w14:textId="77777777" w:rsidR="00A261A6" w:rsidRPr="0013620F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14:paraId="45B9543B" w14:textId="77777777" w:rsidR="00A261A6" w:rsidRPr="0085341A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709" w:type="dxa"/>
          </w:tcPr>
          <w:p w14:paraId="71E12862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5D72658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A67C6F3" w14:textId="77777777" w:rsidTr="00AF13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A3D2D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9DC1728" w14:textId="77777777" w:rsidR="00A261A6" w:rsidRPr="003B70DF" w:rsidRDefault="00A261A6" w:rsidP="00CE52C7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709" w:type="dxa"/>
          </w:tcPr>
          <w:p w14:paraId="0B715B63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6CB9034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3133DBB" w14:textId="77777777" w:rsidTr="00E277D6">
        <w:trPr>
          <w:gridBefore w:val="1"/>
          <w:wBefore w:w="708" w:type="dxa"/>
          <w:trHeight w:val="277"/>
        </w:trPr>
        <w:tc>
          <w:tcPr>
            <w:tcW w:w="2127" w:type="dxa"/>
            <w:gridSpan w:val="2"/>
            <w:vMerge w:val="restart"/>
          </w:tcPr>
          <w:p w14:paraId="1A482AA0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14:paraId="5D980780" w14:textId="77777777" w:rsidR="00A261A6" w:rsidRPr="00386616" w:rsidRDefault="00A261A6" w:rsidP="00397AA1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</w:tcPr>
          <w:p w14:paraId="2C64AF5D" w14:textId="77777777" w:rsidR="00A261A6" w:rsidRPr="00F84D5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404040"/>
              </w:rPr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2DA851E9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2D5B2A4B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D724023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ЦОЦНП.4, ЦОЦНП.5, ЦОЦНП.6</w:t>
            </w:r>
          </w:p>
        </w:tc>
      </w:tr>
      <w:tr w:rsidR="00A261A6" w:rsidRPr="00345382" w14:paraId="2ACFA7F6" w14:textId="77777777" w:rsidTr="00505E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433FF8E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69DFD582" w14:textId="77777777"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</w:tcPr>
          <w:p w14:paraId="4B0EBDC8" w14:textId="77777777"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F938E88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DAFC2A9" w14:textId="77777777" w:rsidTr="00A748E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B6B56D0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5FEE7095" w14:textId="77777777"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</w:tcPr>
          <w:p w14:paraId="5961EA41" w14:textId="77777777"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14:paraId="1C64AF8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C81B224" w14:textId="77777777" w:rsidTr="006C0BB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ACBB2B3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339346A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</w:tcPr>
          <w:p w14:paraId="340B7041" w14:textId="77777777"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14:paraId="35DE4ECC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5CBD1B6" w14:textId="77777777" w:rsidTr="000D0BA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69BD43E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2329F4BD" w14:textId="77777777" w:rsidR="00A261A6" w:rsidRPr="007C3FAF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</w:tcPr>
          <w:p w14:paraId="1B9EC291" w14:textId="77777777"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14:paraId="349AE83A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6EB2435" w14:textId="77777777" w:rsidTr="00C7156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7390862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12038C91" w14:textId="77777777" w:rsidR="00A261A6" w:rsidRPr="00635688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 xml:space="preserve">й, в </w:t>
            </w:r>
            <w:r w:rsidRPr="0013620F">
              <w:rPr>
                <w:lang w:eastAsia="en-US"/>
              </w:rPr>
              <w:t>том числе усло</w:t>
            </w:r>
            <w:r>
              <w:rPr>
                <w:lang w:eastAsia="en-US"/>
              </w:rPr>
              <w:t>в</w:t>
            </w:r>
            <w:r w:rsidRPr="0013620F">
              <w:rPr>
                <w:lang w:eastAsia="en-US"/>
              </w:rPr>
              <w:t>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</w:p>
        </w:tc>
        <w:tc>
          <w:tcPr>
            <w:tcW w:w="709" w:type="dxa"/>
          </w:tcPr>
          <w:p w14:paraId="2D345EE8" w14:textId="77777777" w:rsidR="00A261A6" w:rsidRPr="007474F2" w:rsidRDefault="00A261A6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D29C804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C92674E" w14:textId="77777777" w:rsidTr="009567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5D8EE88" w14:textId="77777777"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14:paraId="3E4392C0" w14:textId="77777777" w:rsidR="00A261A6" w:rsidRPr="00635688" w:rsidRDefault="00A261A6" w:rsidP="00A42A9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систематизация знаний о сложносочиненных и сложноподчиненных предложениях, в том числе условных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Р</w:t>
            </w:r>
            <w:r w:rsidRPr="0013620F">
              <w:rPr>
                <w:lang w:eastAsia="en-US"/>
              </w:rPr>
              <w:t>аспознавание и употребление в речи изученных ранее коммуникативных и</w:t>
            </w:r>
            <w:r>
              <w:rPr>
                <w:lang w:eastAsia="en-US"/>
              </w:rPr>
              <w:t xml:space="preserve"> структурных типов предложения.</w:t>
            </w:r>
          </w:p>
        </w:tc>
        <w:tc>
          <w:tcPr>
            <w:tcW w:w="709" w:type="dxa"/>
          </w:tcPr>
          <w:p w14:paraId="4161A43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9E4E0D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DE32653" w14:textId="77777777" w:rsidTr="00A44C6C">
        <w:trPr>
          <w:gridBefore w:val="1"/>
          <w:wBefore w:w="708" w:type="dxa"/>
          <w:trHeight w:val="300"/>
        </w:trPr>
        <w:tc>
          <w:tcPr>
            <w:tcW w:w="2127" w:type="dxa"/>
            <w:gridSpan w:val="2"/>
            <w:vMerge w:val="restart"/>
          </w:tcPr>
          <w:p w14:paraId="5791F4F3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14:paraId="156EF169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14:paraId="5C300888" w14:textId="77777777" w:rsidR="00A261A6" w:rsidRPr="00386616" w:rsidRDefault="00A261A6" w:rsidP="00397AA1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</w:tcPr>
          <w:p w14:paraId="39C43CDF" w14:textId="77777777" w:rsidR="00A261A6" w:rsidRPr="006C348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38600D54" w14:textId="77777777"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57EC32F2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B6B492E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39691D07" w14:textId="77777777" w:rsidTr="00C37F8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E423C5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E115E3A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</w:tcPr>
          <w:p w14:paraId="1B588647" w14:textId="77777777"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E2415E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6773E45" w14:textId="77777777" w:rsidTr="002C6D3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08B74C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10BCAF6" w14:textId="77777777"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</w:tcPr>
          <w:p w14:paraId="4C7622F2" w14:textId="77777777"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B27871C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D7E4120" w14:textId="77777777" w:rsidTr="006245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79CDC1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7B373CF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</w:tcPr>
          <w:p w14:paraId="2A6E9ACD" w14:textId="77777777"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03572B3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13F3AEA" w14:textId="77777777" w:rsidTr="00EC73F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F954B7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D7C9163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языке.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709" w:type="dxa"/>
          </w:tcPr>
          <w:p w14:paraId="4EE23A56" w14:textId="77777777"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7E4D7F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69CD7CE" w14:textId="77777777" w:rsidTr="001200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1C3DE5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235F725" w14:textId="77777777" w:rsidR="00A261A6" w:rsidRPr="00107AD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 xml:space="preserve">ему: Виды отдыха в России, 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14:paraId="6B56FA5D" w14:textId="77777777"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2CFBD46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E433981" w14:textId="77777777" w:rsidTr="007D5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0FEE9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0406E2B" w14:textId="77777777" w:rsidR="00A261A6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,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Америке.</w:t>
            </w:r>
          </w:p>
          <w:p w14:paraId="52CF4FB2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:Д</w:t>
            </w:r>
            <w:r w:rsidRPr="0013620F">
              <w:rPr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>
              <w:t xml:space="preserve">. </w:t>
            </w:r>
          </w:p>
        </w:tc>
        <w:tc>
          <w:tcPr>
            <w:tcW w:w="709" w:type="dxa"/>
          </w:tcPr>
          <w:p w14:paraId="763144F7" w14:textId="77777777"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B2FA7B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A09A211" w14:textId="77777777" w:rsidTr="00AE2E37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14:paraId="0401F205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14:paraId="59AE495C" w14:textId="77777777"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</w:tcPr>
          <w:p w14:paraId="0E413A52" w14:textId="77777777" w:rsidR="00A261A6" w:rsidRPr="003A6D1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776724D7" w14:textId="77777777" w:rsidR="00A261A6" w:rsidRPr="00E17B09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14:paraId="4AFD5021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72F7DDEC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714E7302" w14:textId="77777777" w:rsidTr="00464E1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E9B3F6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4DCAC29" w14:textId="77777777" w:rsidR="00A261A6" w:rsidRPr="008A79B4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</w:tcPr>
          <w:p w14:paraId="10C574E4" w14:textId="77777777"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14:paraId="02221A0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E0D1147" w14:textId="77777777" w:rsidTr="001A0E3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99F117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66D9E7B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</w:tcPr>
          <w:p w14:paraId="06659A85" w14:textId="77777777"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14:paraId="02E59EE3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5536BEC" w14:textId="77777777" w:rsidTr="003F13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65CAE1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C8F2B93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709" w:type="dxa"/>
          </w:tcPr>
          <w:p w14:paraId="1B879F57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CF886A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E33A7E4" w14:textId="77777777" w:rsidTr="00733CF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C6004B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AA2B5DA" w14:textId="77777777"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709" w:type="dxa"/>
          </w:tcPr>
          <w:p w14:paraId="2F275B51" w14:textId="77777777"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3E6F43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1A9894F" w14:textId="77777777" w:rsidTr="00F2598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EBC9B5D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4A107D7" w14:textId="77777777"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709" w:type="dxa"/>
          </w:tcPr>
          <w:p w14:paraId="10B6A0C5" w14:textId="77777777"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9425AFD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2792E56" w14:textId="77777777" w:rsidTr="009C639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00556A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7DAB616" w14:textId="77777777" w:rsidR="00A261A6" w:rsidRPr="00E9773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</w:tcPr>
          <w:p w14:paraId="7C884D45" w14:textId="77777777"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40943C2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2038F95" w14:textId="77777777" w:rsidTr="00000310">
        <w:trPr>
          <w:gridBefore w:val="1"/>
          <w:wBefore w:w="708" w:type="dxa"/>
          <w:trHeight w:val="330"/>
        </w:trPr>
        <w:tc>
          <w:tcPr>
            <w:tcW w:w="2127" w:type="dxa"/>
            <w:gridSpan w:val="2"/>
            <w:vMerge w:val="restart"/>
          </w:tcPr>
          <w:p w14:paraId="3DF3704F" w14:textId="77777777"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14:paraId="3F286316" w14:textId="77777777"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</w:tcPr>
          <w:p w14:paraId="0B6E1B69" w14:textId="77777777" w:rsidR="00A261A6" w:rsidRPr="00D8220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1A1E4B83" w14:textId="77777777" w:rsidR="00A261A6" w:rsidRPr="00345382" w:rsidRDefault="00A261A6" w:rsidP="000003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</w:t>
            </w:r>
          </w:p>
        </w:tc>
        <w:tc>
          <w:tcPr>
            <w:tcW w:w="1701" w:type="dxa"/>
            <w:vMerge w:val="restart"/>
          </w:tcPr>
          <w:p w14:paraId="17439531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6BF3FE9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14:paraId="4497B3A6" w14:textId="77777777" w:rsidTr="003D055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DA81AF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51FA61C" w14:textId="77777777"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</w:tcPr>
          <w:p w14:paraId="3A347057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8C6903A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4C1C7BD" w14:textId="77777777" w:rsidTr="00B17F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AD3B21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663B41B" w14:textId="77777777"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России.</w:t>
            </w:r>
          </w:p>
        </w:tc>
        <w:tc>
          <w:tcPr>
            <w:tcW w:w="709" w:type="dxa"/>
          </w:tcPr>
          <w:p w14:paraId="6A015FE6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1C8F091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FF7F00E" w14:textId="77777777" w:rsidTr="00075EF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918681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85D15CF" w14:textId="77777777"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Великобритании.</w:t>
            </w:r>
          </w:p>
        </w:tc>
        <w:tc>
          <w:tcPr>
            <w:tcW w:w="709" w:type="dxa"/>
          </w:tcPr>
          <w:p w14:paraId="261AAAE6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81B0767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C0734AC" w14:textId="77777777" w:rsidTr="002F48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5C129A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E686435" w14:textId="77777777"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Америки.</w:t>
            </w:r>
          </w:p>
        </w:tc>
        <w:tc>
          <w:tcPr>
            <w:tcW w:w="709" w:type="dxa"/>
          </w:tcPr>
          <w:p w14:paraId="75D90BFC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2ADAE5F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3B9C64B" w14:textId="77777777" w:rsidTr="00B71E9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7C933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5293C3D" w14:textId="77777777" w:rsidR="00A261A6" w:rsidRPr="00A42A98" w:rsidRDefault="00A261A6" w:rsidP="00857B61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Признаки инфинитива и инфинитивных оборотов и способы передачи их значений на родном языке.Признаки и значения слов и 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функций.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14:paraId="09F8C907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844D55B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70C414B" w14:textId="77777777" w:rsidTr="007C70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8F91AF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78C48FA" w14:textId="77777777" w:rsidR="00A261A6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</w:t>
            </w:r>
            <w:r w:rsidR="00EB4BAE">
              <w:t>ация знаний по пройденным темам</w:t>
            </w:r>
          </w:p>
          <w:p w14:paraId="6BD87117" w14:textId="77777777" w:rsidR="00EB4BAE" w:rsidRDefault="00EB4BAE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9776A20" w14:textId="77777777" w:rsidR="00EB4BAE" w:rsidRPr="00345382" w:rsidRDefault="00EB4BAE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</w:tcPr>
          <w:p w14:paraId="252F47AF" w14:textId="77777777"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1DDDA4B" w14:textId="77777777"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F2C5549" w14:textId="77777777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0C31B01E" w14:textId="77777777"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lastRenderedPageBreak/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</w:tcPr>
          <w:p w14:paraId="693E2884" w14:textId="77777777" w:rsidR="00A261A6" w:rsidRPr="00397AA1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10A543F2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93306B8" w14:textId="77777777" w:rsidTr="0016156A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</w:tcPr>
          <w:p w14:paraId="52D0981A" w14:textId="77777777" w:rsidR="00A261A6" w:rsidRPr="0013620F" w:rsidRDefault="00A261A6" w:rsidP="00397AA1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14:paraId="2767FB55" w14:textId="77777777" w:rsidR="00A261A6" w:rsidRPr="0013620F" w:rsidRDefault="00A261A6" w:rsidP="00397AA1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14:paraId="5B21B63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57F049" w14:textId="77777777" w:rsidR="00A261A6" w:rsidRPr="001F24B8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43AA02FA" w14:textId="77777777" w:rsidR="00A261A6" w:rsidRPr="00005358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</w:tcPr>
          <w:p w14:paraId="6C40FE38" w14:textId="77777777"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4659C8A" w14:textId="77777777"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ЦОЦНП.4, ЦОЦНП.5, ЦОЦНП.6</w:t>
            </w:r>
          </w:p>
        </w:tc>
      </w:tr>
      <w:tr w:rsidR="00A261A6" w:rsidRPr="00345382" w14:paraId="06E6130A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595773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20C5A6A" w14:textId="77777777"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</w:tcPr>
          <w:p w14:paraId="0EF58CFF" w14:textId="77777777"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7D2EC91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7EF85DE" w14:textId="77777777" w:rsidTr="009F056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3750E6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CB70A04" w14:textId="77777777" w:rsidR="00A261A6" w:rsidRPr="00345382" w:rsidRDefault="00A261A6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Овощи и фрукты. Рецепты овощных блюд.</w:t>
            </w:r>
          </w:p>
        </w:tc>
        <w:tc>
          <w:tcPr>
            <w:tcW w:w="709" w:type="dxa"/>
          </w:tcPr>
          <w:p w14:paraId="150831EB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66FBE9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3B1AE1F" w14:textId="77777777" w:rsidTr="000F4F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EF556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AAC8D16" w14:textId="77777777" w:rsidR="00A261A6" w:rsidRPr="00345382" w:rsidRDefault="00A261A6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Мясо и мясные изделия. Рецепты мясных блюд.</w:t>
            </w:r>
          </w:p>
        </w:tc>
        <w:tc>
          <w:tcPr>
            <w:tcW w:w="709" w:type="dxa"/>
          </w:tcPr>
          <w:p w14:paraId="58AD6D37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043CA39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3B420DA" w14:textId="77777777" w:rsidTr="00381C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271A4B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CC7F470" w14:textId="77777777"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</w:tcPr>
          <w:p w14:paraId="1DF95A3C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20778D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674B48F" w14:textId="77777777" w:rsidTr="00DE5D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05D4D5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66D2D5D" w14:textId="77777777"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</w:tcPr>
          <w:p w14:paraId="5572476A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C2A8673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2368E15" w14:textId="77777777" w:rsidTr="00F711F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63F901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F86A5E8" w14:textId="77777777"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</w:tcPr>
          <w:p w14:paraId="5B9784EE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ED37B8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8B59E68" w14:textId="77777777" w:rsidTr="001D0B3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F5A3A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9335D3" w14:textId="77777777" w:rsidR="00A261A6" w:rsidRPr="006962B8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</w:tcPr>
          <w:p w14:paraId="2584AD6E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DFE1D44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7C259E6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8ADA6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BE9FE28" w14:textId="77777777"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</w:tcPr>
          <w:p w14:paraId="1AC822DE" w14:textId="77777777"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0AEE6C6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A2FCD59" w14:textId="77777777" w:rsidTr="000679E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5FFD79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2FFCD65" w14:textId="77777777"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</w:tcPr>
          <w:p w14:paraId="5A77856A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64618B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311BD6A" w14:textId="77777777" w:rsidTr="001E55A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E59C2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1A3A529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 в России,Великобритании,Америке </w:t>
            </w:r>
          </w:p>
        </w:tc>
        <w:tc>
          <w:tcPr>
            <w:tcW w:w="709" w:type="dxa"/>
          </w:tcPr>
          <w:p w14:paraId="3E03E37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639662E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B331484" w14:textId="77777777" w:rsidTr="004352E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A9C690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D75B2AC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</w:tcPr>
          <w:p w14:paraId="77541964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05F184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354E6B3" w14:textId="77777777" w:rsidTr="00CA4D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1A6D2C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F04F44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</w:tcPr>
          <w:p w14:paraId="191DC809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68FBD10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BF1300B" w14:textId="77777777" w:rsidTr="004B69B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B2363B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B4C1D7" w14:textId="77777777"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14:paraId="2C7D1997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64B907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C41120B" w14:textId="77777777" w:rsidTr="00E274A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ECCEC8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69B3C1A" w14:textId="77777777"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14:paraId="3C5DA6B5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FD151EE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925CF0F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75E102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E9D9D8C" w14:textId="77777777"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</w:tcPr>
          <w:p w14:paraId="2FB202DD" w14:textId="77777777"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5B24ADA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4E5641B" w14:textId="77777777" w:rsidTr="006E194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85369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38AEA0F" w14:textId="77777777"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бара,столовой.</w:t>
            </w:r>
          </w:p>
        </w:tc>
        <w:tc>
          <w:tcPr>
            <w:tcW w:w="709" w:type="dxa"/>
          </w:tcPr>
          <w:p w14:paraId="134220B0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AECAE3E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6D1BA4E" w14:textId="77777777" w:rsidTr="00283F2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F3E22B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DC6CE8D" w14:textId="77777777"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</w:tcPr>
          <w:p w14:paraId="5EEECBAA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A082DC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1A2A154" w14:textId="77777777" w:rsidTr="00C5565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6E5425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42DDA32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Традиционные блюда английской кухни.</w:t>
            </w:r>
          </w:p>
        </w:tc>
        <w:tc>
          <w:tcPr>
            <w:tcW w:w="709" w:type="dxa"/>
          </w:tcPr>
          <w:p w14:paraId="6E186F8D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A7C67B0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5D29F89" w14:textId="77777777" w:rsidTr="00B505C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713FDE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00D127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 xml:space="preserve">Традиционные блюда </w:t>
            </w:r>
            <w:r>
              <w:rPr>
                <w:bCs/>
              </w:rPr>
              <w:t>русской кухни.</w:t>
            </w:r>
          </w:p>
        </w:tc>
        <w:tc>
          <w:tcPr>
            <w:tcW w:w="709" w:type="dxa"/>
          </w:tcPr>
          <w:p w14:paraId="0B64822A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9E2333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6AFDE2C" w14:textId="77777777" w:rsidTr="00DF6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3F489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2D00845" w14:textId="77777777"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</w:t>
            </w:r>
            <w:r>
              <w:t xml:space="preserve"> Традиционные блюда</w:t>
            </w:r>
            <w:r>
              <w:rPr>
                <w:bCs/>
              </w:rPr>
              <w:t xml:space="preserve"> американской кухни.</w:t>
            </w:r>
          </w:p>
        </w:tc>
        <w:tc>
          <w:tcPr>
            <w:tcW w:w="709" w:type="dxa"/>
          </w:tcPr>
          <w:p w14:paraId="01DA02E1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3AD33F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360E8C3" w14:textId="77777777" w:rsidTr="009E78E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3EB26C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F3CB175" w14:textId="77777777" w:rsidR="00A261A6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</w:tcPr>
          <w:p w14:paraId="6670C2AC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EE93347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116FDDC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7CE3CA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DF8EABF" w14:textId="77777777" w:rsidR="00A261A6" w:rsidRPr="00141A6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</w:tcPr>
          <w:p w14:paraId="71525755" w14:textId="77777777" w:rsidR="00A261A6" w:rsidRPr="00141A67" w:rsidRDefault="00A261A6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7EED4FB0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0BA0B79" w14:textId="77777777" w:rsidTr="002953F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A15C28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FD58F23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</w:tcPr>
          <w:p w14:paraId="4EE10B7A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A823864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EE74521" w14:textId="77777777" w:rsidTr="00803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57152B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3D40843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</w:tcPr>
          <w:p w14:paraId="484DAC8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6E1C8F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A1B71C8" w14:textId="77777777" w:rsidTr="00056F0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953F2E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49B7CAF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</w:tcPr>
          <w:p w14:paraId="0C0B38D1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58F6B7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076F457" w14:textId="77777777" w:rsidTr="006D75A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9E8B13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EE26CBB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</w:tcPr>
          <w:p w14:paraId="5F722A28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9C833C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7E6A9ED" w14:textId="77777777" w:rsidTr="008F5F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E889D6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A0B2C31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</w:tcPr>
          <w:p w14:paraId="79AB416B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9F99C1C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707615F" w14:textId="77777777" w:rsidTr="009663E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711B514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D5C7AC8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</w:tcPr>
          <w:p w14:paraId="0FDF458B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37B94C8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68051FC8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2F538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FA3351B" w14:textId="77777777" w:rsidR="00A261A6" w:rsidRPr="00BB1BC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14:paraId="33394452" w14:textId="77777777" w:rsidR="00A261A6" w:rsidRPr="00A168B3" w:rsidRDefault="00A261A6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36FECCD7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0E4B099" w14:textId="77777777" w:rsidTr="00156DB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7A1270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C631C8B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14:paraId="314AFB01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48C2E9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13BE317" w14:textId="77777777" w:rsidTr="002D322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057B19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F4445FE" w14:textId="77777777" w:rsidR="00A261A6" w:rsidRDefault="00A261A6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</w:tcPr>
          <w:p w14:paraId="093E0934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BF3C0E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F86B755" w14:textId="77777777" w:rsidTr="00782D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83B14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43525BF" w14:textId="77777777"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</w:tcPr>
          <w:p w14:paraId="25F5DD44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4363B1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7CC6E78" w14:textId="77777777" w:rsidTr="006349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E33EBA8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8E45336" w14:textId="77777777"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</w:tcPr>
          <w:p w14:paraId="1A592DE3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A422D30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4CE7A03" w14:textId="77777777" w:rsidTr="00B101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8B6B7E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4B8F4C1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</w:tcPr>
          <w:p w14:paraId="66924490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45D27D9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119F9AA" w14:textId="77777777" w:rsidTr="00C655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02B983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37A2DC5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</w:tcPr>
          <w:p w14:paraId="313AD195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8871413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E511C41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C8BC3A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8DDAFCB" w14:textId="77777777"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14:paraId="5BADB538" w14:textId="77777777"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320E013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1226801" w14:textId="77777777" w:rsidTr="007E28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8B5C6D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09964FF" w14:textId="77777777" w:rsidR="00A261A6" w:rsidRDefault="00A261A6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</w:tcPr>
          <w:p w14:paraId="37C44408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F72C5F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CD6E5E9" w14:textId="77777777" w:rsidTr="00A311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FFCDA2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24B259A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</w:rPr>
              <w:t>. прощание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</w:tcPr>
          <w:p w14:paraId="07EE4756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B335F2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F166DD5" w14:textId="77777777" w:rsidTr="003A09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3F0E1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D0B3D4C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14:paraId="333B835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D2BA99C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C31623F" w14:textId="77777777" w:rsidTr="00873B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806C0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BBC4439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14:paraId="7091FAD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B5237BF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20C6D27" w14:textId="77777777" w:rsidTr="00C4002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D92C5C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2BA5AA7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</w:tcPr>
          <w:p w14:paraId="2234A01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7ED9F7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68B9328" w14:textId="77777777" w:rsidTr="00A8052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1C45CD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52A7E9F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</w:tcPr>
          <w:p w14:paraId="6A485D6B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534D2E5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10F152C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39911A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478013" w14:textId="77777777"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</w:tcPr>
          <w:p w14:paraId="5C092028" w14:textId="77777777"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652394C4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32A7423" w14:textId="77777777" w:rsidTr="00C472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AABF70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308A4F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</w:tcPr>
          <w:p w14:paraId="6B36A61A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2A8F367F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87EBC3B" w14:textId="77777777" w:rsidTr="00D2112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EB63FEE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0BF3F70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</w:tcPr>
          <w:p w14:paraId="53F18B7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47F737F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14E0746" w14:textId="77777777" w:rsidTr="006F03D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1080F4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D3E190F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</w:tcPr>
          <w:p w14:paraId="52545C98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9710EB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30D021C" w14:textId="77777777" w:rsidTr="002B3A8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979FA3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782195B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Великобритании.</w:t>
            </w:r>
          </w:p>
        </w:tc>
        <w:tc>
          <w:tcPr>
            <w:tcW w:w="709" w:type="dxa"/>
          </w:tcPr>
          <w:p w14:paraId="7513830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0897CFD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9716080" w14:textId="77777777" w:rsidTr="004D603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516BCF1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45B6269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Америки.</w:t>
            </w:r>
          </w:p>
        </w:tc>
        <w:tc>
          <w:tcPr>
            <w:tcW w:w="709" w:type="dxa"/>
          </w:tcPr>
          <w:p w14:paraId="30DB2F76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3B8891F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4C4C269E" w14:textId="77777777" w:rsidTr="005F6CE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D8FDA1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2AEFBDA" w14:textId="77777777"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</w:tcPr>
          <w:p w14:paraId="2E009CF5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689236C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E31ACD3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0724953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B73CB65" w14:textId="77777777"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</w:tcPr>
          <w:p w14:paraId="044EBE28" w14:textId="77777777"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5BE1BD8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52B57C13" w14:textId="77777777" w:rsidTr="0063500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2C01C5A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F0C92B8" w14:textId="77777777"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</w:tcPr>
          <w:p w14:paraId="10657783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FA687D3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A0F58EB" w14:textId="77777777" w:rsidTr="000D78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765B74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433DDA1" w14:textId="77777777"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</w:tcPr>
          <w:p w14:paraId="44CA38FD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1CF91109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0DB67E9" w14:textId="77777777" w:rsidTr="00755D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9D2F04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C57F95C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</w:tcPr>
          <w:p w14:paraId="2605E8A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BBC4622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68AE9E3" w14:textId="77777777" w:rsidTr="000D08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C2E1C27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FFADB16" w14:textId="77777777"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 xml:space="preserve">Рекомендация вин и напитков к закускам и </w:t>
            </w:r>
            <w:r w:rsidRPr="008028EC">
              <w:rPr>
                <w:rStyle w:val="FontStyle49"/>
                <w:sz w:val="24"/>
              </w:rPr>
              <w:lastRenderedPageBreak/>
              <w:t>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</w:tcPr>
          <w:p w14:paraId="75B3A970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14:paraId="087834B6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D799760" w14:textId="77777777" w:rsidTr="00F5404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A3B4CAF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FF99749" w14:textId="77777777"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14:paraId="552DB0D2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4E5584E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3660CB64" w14:textId="77777777" w:rsidTr="007102E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CB1456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7C10A56" w14:textId="77777777"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14:paraId="43B677BC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A1C2FC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DE2B0FC" w14:textId="77777777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A6791B9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24E2A3E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</w:tcPr>
          <w:p w14:paraId="7BB763A9" w14:textId="77777777" w:rsidR="00A261A6" w:rsidRPr="00855824" w:rsidRDefault="00A261A6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14:paraId="4577541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EAA7A9E" w14:textId="77777777" w:rsidTr="00A17D6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CAC5BDC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B4CD620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Развитие навыков всех видов чтения по теме: Русская</w:t>
            </w:r>
            <w:r w:rsidRPr="008028EC">
              <w:rPr>
                <w:rStyle w:val="FontStyle49"/>
                <w:sz w:val="24"/>
              </w:rPr>
              <w:t xml:space="preserve"> кухня.</w:t>
            </w:r>
          </w:p>
        </w:tc>
        <w:tc>
          <w:tcPr>
            <w:tcW w:w="709" w:type="dxa"/>
          </w:tcPr>
          <w:p w14:paraId="1DBF3CE1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C8F408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44C2FC5" w14:textId="77777777" w:rsidTr="0055324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D2ECC80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76820D1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</w:tcPr>
          <w:p w14:paraId="20BFD55C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7A68DF51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E04AE2A" w14:textId="77777777" w:rsidTr="00660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9D1707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D414D2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</w:tcPr>
          <w:p w14:paraId="6D2F675F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E9D925C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7242B2E8" w14:textId="77777777" w:rsidTr="00394D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49A337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AB5042C" w14:textId="77777777"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</w:t>
            </w:r>
            <w:r>
              <w:rPr>
                <w:rStyle w:val="FontStyle49"/>
                <w:sz w:val="24"/>
              </w:rPr>
              <w:t>, итальянская кухня.</w:t>
            </w:r>
          </w:p>
        </w:tc>
        <w:tc>
          <w:tcPr>
            <w:tcW w:w="709" w:type="dxa"/>
          </w:tcPr>
          <w:p w14:paraId="5D6DB857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5545CFD3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B817098" w14:textId="77777777" w:rsidTr="009618A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3D665A5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3062C0E" w14:textId="77777777"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</w:t>
            </w:r>
            <w:r>
              <w:rPr>
                <w:rStyle w:val="FontStyle49"/>
                <w:sz w:val="24"/>
              </w:rPr>
              <w:t>я (китайская, японская)</w:t>
            </w:r>
          </w:p>
        </w:tc>
        <w:tc>
          <w:tcPr>
            <w:tcW w:w="709" w:type="dxa"/>
          </w:tcPr>
          <w:p w14:paraId="2ED4E902" w14:textId="77777777"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38FBB5FD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28CC8CEC" w14:textId="77777777" w:rsidTr="00EA79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FC94E36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8CA430A" w14:textId="77777777"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</w:tcPr>
          <w:p w14:paraId="527A8CCE" w14:textId="77777777"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14:paraId="4278A130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06D076F0" w14:textId="77777777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A471572" w14:textId="77777777"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40E9CD8" w14:textId="77777777" w:rsidR="00A261A6" w:rsidRPr="001A518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Промежуточная аттестация и д</w:t>
            </w:r>
            <w:r w:rsidRPr="001A5180">
              <w:rPr>
                <w:b/>
              </w:rPr>
              <w:t>ифференцированный зачет</w:t>
            </w:r>
          </w:p>
        </w:tc>
        <w:tc>
          <w:tcPr>
            <w:tcW w:w="709" w:type="dxa"/>
          </w:tcPr>
          <w:p w14:paraId="5FA3C98F" w14:textId="77777777" w:rsidR="00A261A6" w:rsidRPr="00A10E3D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</w:tcPr>
          <w:p w14:paraId="29784A8B" w14:textId="77777777"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14:paraId="196F8CD3" w14:textId="77777777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066F90C2" w14:textId="77777777" w:rsidR="00A261A6" w:rsidRPr="00FE7DC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14:paraId="01112577" w14:textId="77777777" w:rsidR="00A261A6" w:rsidRPr="008E4B17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</w:tcPr>
          <w:p w14:paraId="09D7088C" w14:textId="77777777" w:rsidR="00A261A6" w:rsidRPr="008E4B17" w:rsidRDefault="00A261A6" w:rsidP="00CE52C7">
            <w:pPr>
              <w:jc w:val="center"/>
              <w:rPr>
                <w:b/>
                <w:bCs/>
              </w:rPr>
            </w:pPr>
          </w:p>
        </w:tc>
      </w:tr>
    </w:tbl>
    <w:p w14:paraId="677A2ED6" w14:textId="77777777"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14:paraId="5563C86E" w14:textId="77777777" w:rsidR="00A261A6" w:rsidRPr="0013620F" w:rsidRDefault="00A261A6" w:rsidP="00671379">
      <w:pPr>
        <w:pStyle w:val="a3"/>
        <w:ind w:left="0"/>
        <w:rPr>
          <w:szCs w:val="24"/>
        </w:rPr>
      </w:pPr>
    </w:p>
    <w:p w14:paraId="700D0FB5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14:paraId="4020743C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14:paraId="381807C6" w14:textId="77777777"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14:paraId="0CEF18F0" w14:textId="77777777"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>компьютером, средствами аудиовизуализации, наглядными пособиями</w:t>
      </w:r>
    </w:p>
    <w:p w14:paraId="4B9C7924" w14:textId="77777777"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14:paraId="4CE03EA2" w14:textId="77777777" w:rsidR="00A261A6" w:rsidRPr="00671379" w:rsidRDefault="00A261A6" w:rsidP="00A42A98">
      <w:pPr>
        <w:suppressAutoHyphens/>
        <w:ind w:firstLine="770"/>
        <w:jc w:val="both"/>
        <w:rPr>
          <w:sz w:val="22"/>
          <w:szCs w:val="22"/>
        </w:rPr>
      </w:pPr>
      <w:r w:rsidRPr="00671379">
        <w:rPr>
          <w:bCs/>
          <w:sz w:val="22"/>
          <w:szCs w:val="22"/>
        </w:rPr>
        <w:t>Для реализации программы библиотечный фонд образовательной организации имеет п</w:t>
      </w:r>
      <w:r w:rsidRPr="00671379">
        <w:rPr>
          <w:sz w:val="22"/>
          <w:szCs w:val="22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51CF9D8C" w14:textId="77777777" w:rsidR="00A261A6" w:rsidRPr="00671379" w:rsidRDefault="00A261A6" w:rsidP="00787D2C">
      <w:pPr>
        <w:pStyle w:val="Style21"/>
        <w:widowControl/>
        <w:spacing w:line="274" w:lineRule="exac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Перечень рекомендуемых учебных изданий, Интернет-ресурсов, дополнительной литературы</w:t>
      </w:r>
    </w:p>
    <w:p w14:paraId="24DBF5C1" w14:textId="77777777" w:rsidR="00A261A6" w:rsidRPr="00671379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Основные источники ( для обучающихся):</w:t>
      </w:r>
    </w:p>
    <w:p w14:paraId="256FA430" w14:textId="77777777"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Безкоровайная Г.Т., Койранская Е.А.,Соколова Н.И.,Лаврик Г.В. </w:t>
      </w:r>
      <w:r w:rsidRPr="00671379">
        <w:rPr>
          <w:bCs/>
          <w:sz w:val="22"/>
          <w:szCs w:val="22"/>
          <w:lang w:val="en-US"/>
        </w:rPr>
        <w:t>Planet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of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>: учебник английского языка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М.,2019</w:t>
      </w:r>
    </w:p>
    <w:p w14:paraId="46FA8C52" w14:textId="77777777"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 Балюк Н.В., Смирнова И.Б. Английский язык: учебник  для студентов профессиональных образовательных организаций, осваивающих професс</w:t>
      </w:r>
      <w:r w:rsidR="00D85D27">
        <w:rPr>
          <w:bCs/>
          <w:sz w:val="22"/>
          <w:szCs w:val="22"/>
        </w:rPr>
        <w:t>ии и специальности СПО.- М.,2019</w:t>
      </w:r>
    </w:p>
    <w:p w14:paraId="14E5F930" w14:textId="77777777"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sz w:val="22"/>
          <w:szCs w:val="22"/>
        </w:rPr>
        <w:t>Агабекян И.П. Английский язык для обслуживающего персонала : учебное пособие, И. П.</w:t>
      </w:r>
      <w:r w:rsidR="002F214F">
        <w:rPr>
          <w:sz w:val="22"/>
          <w:szCs w:val="22"/>
        </w:rPr>
        <w:t xml:space="preserve"> Агабекян -М.: ФЕНИКС СПО , 20</w:t>
      </w:r>
      <w:r w:rsidR="00033D53">
        <w:rPr>
          <w:sz w:val="22"/>
          <w:szCs w:val="22"/>
        </w:rPr>
        <w:t>19</w:t>
      </w:r>
      <w:r w:rsidRPr="00671379">
        <w:rPr>
          <w:sz w:val="22"/>
          <w:szCs w:val="22"/>
        </w:rPr>
        <w:t>. – 319 с</w:t>
      </w:r>
      <w:r w:rsidRPr="00671379">
        <w:rPr>
          <w:bCs/>
          <w:sz w:val="22"/>
          <w:szCs w:val="22"/>
        </w:rPr>
        <w:t xml:space="preserve"> </w:t>
      </w:r>
    </w:p>
    <w:p w14:paraId="55956048" w14:textId="77777777"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А.П.,Бессонова Е.И.,Смирнова И.Б. Английский язык для специальности «Туризм»=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Students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in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Tourism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Management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М.,2020</w:t>
      </w:r>
    </w:p>
    <w:p w14:paraId="5E9B8CAF" w14:textId="77777777"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Колесникова Н.Н., Данилова Г.В., Девяткина Л.Н. Английский язык для менеджеров 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Managers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М.,2021</w:t>
      </w:r>
    </w:p>
    <w:p w14:paraId="1071104F" w14:textId="77777777"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 Щербакова Н.И., Звенигородская.  Н.С. Английский язык для специалистов сферы общественного питания = English for Cooking and Catering: учебник для студентов учреждений среднего профессиоа</w:t>
      </w:r>
      <w:r w:rsidR="00033D53">
        <w:rPr>
          <w:bCs/>
          <w:sz w:val="22"/>
          <w:szCs w:val="22"/>
        </w:rPr>
        <w:t>нального образования. – М., 2020</w:t>
      </w:r>
    </w:p>
    <w:p w14:paraId="5C8B6E67" w14:textId="77777777" w:rsidR="00A261A6" w:rsidRPr="00671379" w:rsidRDefault="00A261A6" w:rsidP="00C5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 xml:space="preserve">Дополнительные источники </w:t>
      </w:r>
      <w:r w:rsidRPr="00671379">
        <w:rPr>
          <w:bCs/>
          <w:sz w:val="22"/>
          <w:szCs w:val="22"/>
        </w:rPr>
        <w:t>(для преподавателей)</w:t>
      </w:r>
      <w:r w:rsidRPr="00671379">
        <w:rPr>
          <w:b/>
          <w:bCs/>
          <w:sz w:val="22"/>
          <w:szCs w:val="22"/>
        </w:rPr>
        <w:t>:</w:t>
      </w:r>
      <w:r w:rsidRPr="00671379">
        <w:rPr>
          <w:bCs/>
          <w:sz w:val="22"/>
          <w:szCs w:val="22"/>
        </w:rPr>
        <w:t xml:space="preserve"> </w:t>
      </w:r>
    </w:p>
    <w:p w14:paraId="6C175F19" w14:textId="77777777"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Об образовании в Российской Федерации: федеральный закон 29.12.2012 №273-ФЗ ( в ред. Федеральных законов от 07.05.2013 №99-ФЗ,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 Федеральным законом от 04.06.2014 №145-ФЗ, в ред. От 03.07.2016, с изм. От 19.12.2016.)</w:t>
      </w:r>
    </w:p>
    <w:p w14:paraId="57A841AF" w14:textId="77777777"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14:paraId="6CECBD4C" w14:textId="77777777"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 xml:space="preserve">Ларина Т. В. </w:t>
      </w:r>
      <w:r w:rsidRPr="00671379">
        <w:rPr>
          <w:bCs/>
          <w:sz w:val="22"/>
          <w:szCs w:val="22"/>
        </w:rPr>
        <w:t>Основы межкул</w:t>
      </w:r>
      <w:r w:rsidR="00033D53">
        <w:rPr>
          <w:bCs/>
          <w:sz w:val="22"/>
          <w:szCs w:val="22"/>
        </w:rPr>
        <w:t>ьтурной коммуникации. – М., 2019</w:t>
      </w:r>
    </w:p>
    <w:p w14:paraId="51270DEF" w14:textId="77777777"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Щукин А. Н.</w:t>
      </w:r>
      <w:r w:rsidRPr="00671379">
        <w:rPr>
          <w:bCs/>
          <w:sz w:val="22"/>
          <w:szCs w:val="22"/>
        </w:rPr>
        <w:t xml:space="preserve">, </w:t>
      </w:r>
      <w:r w:rsidRPr="00671379">
        <w:rPr>
          <w:bCs/>
          <w:iCs/>
          <w:sz w:val="22"/>
          <w:szCs w:val="22"/>
        </w:rPr>
        <w:t xml:space="preserve">Фролова Г. М. </w:t>
      </w:r>
      <w:r w:rsidRPr="00671379">
        <w:rPr>
          <w:bCs/>
          <w:sz w:val="22"/>
          <w:szCs w:val="22"/>
        </w:rPr>
        <w:t>Методика преподавани</w:t>
      </w:r>
      <w:r w:rsidR="002F214F">
        <w:rPr>
          <w:bCs/>
          <w:sz w:val="22"/>
          <w:szCs w:val="22"/>
        </w:rPr>
        <w:t>я иностран</w:t>
      </w:r>
      <w:r w:rsidR="00D85D27">
        <w:rPr>
          <w:bCs/>
          <w:sz w:val="22"/>
          <w:szCs w:val="22"/>
        </w:rPr>
        <w:t>ных языков. — М., 2020</w:t>
      </w:r>
      <w:r w:rsidRPr="00671379">
        <w:rPr>
          <w:bCs/>
          <w:sz w:val="22"/>
          <w:szCs w:val="22"/>
        </w:rPr>
        <w:t>.</w:t>
      </w:r>
    </w:p>
    <w:p w14:paraId="624E7771" w14:textId="77777777"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Интернет-ресурсы:</w:t>
      </w:r>
    </w:p>
    <w:p w14:paraId="77492049" w14:textId="77777777"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lingvo-online. ru (более 30 англо-русских, русско-английских и толковых словарей общей и отраслевой лексики).</w:t>
      </w:r>
    </w:p>
    <w:p w14:paraId="4B68827C" w14:textId="77777777" w:rsidR="00A261A6" w:rsidRPr="00671379" w:rsidRDefault="00A261A6" w:rsidP="00C5580A">
      <w:pPr>
        <w:jc w:val="both"/>
        <w:rPr>
          <w:bCs/>
          <w:sz w:val="22"/>
          <w:szCs w:val="22"/>
          <w:lang w:val="en-US"/>
        </w:rPr>
      </w:pPr>
      <w:r w:rsidRPr="00671379">
        <w:rPr>
          <w:bCs/>
          <w:sz w:val="22"/>
          <w:szCs w:val="22"/>
          <w:lang w:val="en-US"/>
        </w:rPr>
        <w:t xml:space="preserve">www. macmillandictionary. com/dictionary/british/enjoy (Macmillan Dictionary </w:t>
      </w:r>
      <w:r w:rsidRPr="00671379">
        <w:rPr>
          <w:bCs/>
          <w:sz w:val="22"/>
          <w:szCs w:val="22"/>
        </w:rPr>
        <w:t>с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возможностью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прослушать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произношение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слов</w:t>
      </w:r>
      <w:r w:rsidRPr="00671379">
        <w:rPr>
          <w:bCs/>
          <w:sz w:val="22"/>
          <w:szCs w:val="22"/>
          <w:lang w:val="en-US"/>
        </w:rPr>
        <w:t>).</w:t>
      </w:r>
    </w:p>
    <w:p w14:paraId="0362B388" w14:textId="77777777"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britannica. com (энциклопедия «Британника»).</w:t>
      </w:r>
    </w:p>
    <w:p w14:paraId="7C8E0BC5" w14:textId="77777777" w:rsidR="00A261A6" w:rsidRPr="008F36BB" w:rsidRDefault="00A261A6" w:rsidP="00C5580A">
      <w:pPr>
        <w:jc w:val="both"/>
        <w:rPr>
          <w:bCs/>
          <w:sz w:val="22"/>
          <w:lang w:val="en-US"/>
        </w:rPr>
      </w:pPr>
      <w:r w:rsidRPr="00671379">
        <w:rPr>
          <w:bCs/>
          <w:sz w:val="22"/>
          <w:szCs w:val="22"/>
          <w:lang w:val="en-US"/>
        </w:rPr>
        <w:t>www. ldoceonline. com (Longman Dictionary of Contemporary English)</w:t>
      </w:r>
    </w:p>
    <w:p w14:paraId="70667A93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0"/>
          <w:szCs w:val="28"/>
        </w:rPr>
        <w:t xml:space="preserve">Литература </w:t>
      </w:r>
      <w:r w:rsidR="00EB4BAE" w:rsidRPr="00671379">
        <w:rPr>
          <w:i/>
          <w:sz w:val="22"/>
          <w:szCs w:val="28"/>
        </w:rPr>
        <w:t>актуализирована на</w:t>
      </w:r>
      <w:r w:rsidRPr="00671379">
        <w:rPr>
          <w:i/>
          <w:sz w:val="22"/>
          <w:szCs w:val="28"/>
        </w:rPr>
        <w:t xml:space="preserve"> заседании</w:t>
      </w:r>
    </w:p>
    <w:p w14:paraId="26795CE7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МК общепрофессионального, </w:t>
      </w:r>
    </w:p>
    <w:p w14:paraId="18EDDB5E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>общего гуманитарного,</w:t>
      </w:r>
    </w:p>
    <w:p w14:paraId="780569A1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социально – экономического,</w:t>
      </w:r>
    </w:p>
    <w:p w14:paraId="02B24672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естественно – научного,</w:t>
      </w:r>
    </w:p>
    <w:p w14:paraId="0C4527C2" w14:textId="77777777"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математического цикла.</w:t>
      </w:r>
    </w:p>
    <w:p w14:paraId="5412F4A0" w14:textId="77777777" w:rsidR="00671379" w:rsidRPr="00671379" w:rsidRDefault="00A2157C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>
        <w:rPr>
          <w:i/>
          <w:sz w:val="22"/>
          <w:szCs w:val="28"/>
        </w:rPr>
        <w:t xml:space="preserve">Протокол </w:t>
      </w:r>
      <w:r w:rsidR="00033D53">
        <w:rPr>
          <w:i/>
          <w:sz w:val="22"/>
          <w:szCs w:val="28"/>
        </w:rPr>
        <w:t>№ 1 от 30.08.2023</w:t>
      </w:r>
      <w:r w:rsidR="00671379" w:rsidRPr="00671379">
        <w:rPr>
          <w:i/>
          <w:sz w:val="22"/>
          <w:szCs w:val="28"/>
        </w:rPr>
        <w:t>.</w:t>
      </w:r>
    </w:p>
    <w:p w14:paraId="763F82F7" w14:textId="77777777" w:rsidR="00671379" w:rsidRPr="00671379" w:rsidRDefault="00671379" w:rsidP="00C5580A">
      <w:pPr>
        <w:jc w:val="both"/>
        <w:rPr>
          <w:bCs/>
        </w:rPr>
      </w:pPr>
    </w:p>
    <w:p w14:paraId="7D904160" w14:textId="77777777"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0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14:paraId="222905A0" w14:textId="77777777"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14:paraId="1AC98772" w14:textId="77777777"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</w:t>
      </w:r>
      <w:r w:rsidR="00EB4BAE" w:rsidRPr="00F532E9">
        <w:t>занятий,</w:t>
      </w:r>
      <w:r w:rsidRPr="00F532E9">
        <w:t xml:space="preserve"> тестирования, а также выполнения обучающимися индивидуальных заданий, проектов, исследований.</w:t>
      </w:r>
    </w:p>
    <w:p w14:paraId="405DDC5B" w14:textId="77777777"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14:paraId="28B3D847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74E2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FFC88" w14:textId="77777777"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E61E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14:paraId="7936A111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EB4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14:paraId="515B6B5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14:paraId="3B32EE2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14:paraId="2BE75BC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65B8ED0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14:paraId="026A42E5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0FC0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14:paraId="0E8A1A50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63202635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6366B377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75FFD1DD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7223123A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14:paraId="467F4084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1ADAF520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990D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14:paraId="14CE6C0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4E1410E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72D85FA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71D97FC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4008ACE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27DE9E4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226B84C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11D2995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57519BE2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70D621EA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61DFEEAA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14:paraId="66D3D5E2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14:paraId="67C12F0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14:paraId="5C941D13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14D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14:paraId="60026C1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14:paraId="57FAD04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14:paraId="4C162184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14:paraId="0810B55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14:paraId="0409DC7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14:paraId="095C9A5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3A99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14:paraId="77C6D97E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2292B5C7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715468A2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4E3F0AC8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638D8547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-Соответствие лексических единиц и грамматических структур  поставленной коммуникативной задаче.</w:t>
            </w:r>
          </w:p>
          <w:p w14:paraId="473EE0D7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52446F19" w14:textId="77777777"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E781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14:paraId="54CBF609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2FAA9D9F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3F6DBB3F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6FB53B99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16BC4303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4F638941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3895612C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55BDB7AA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6A3BD710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14B666A5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348C75A6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14:paraId="0B8A3381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14:paraId="4FE6994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14:paraId="392C56A4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7504AB44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14:paraId="3D7EB540" w14:textId="77777777" w:rsidTr="00253980">
        <w:trPr>
          <w:trHeight w:val="1247"/>
        </w:trPr>
        <w:tc>
          <w:tcPr>
            <w:tcW w:w="3634" w:type="dxa"/>
            <w:vAlign w:val="center"/>
          </w:tcPr>
          <w:p w14:paraId="4F2B39CD" w14:textId="77777777"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14:paraId="48554F1B" w14:textId="77777777"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14:paraId="0BC88C4A" w14:textId="77777777"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14:paraId="27BA9F51" w14:textId="77777777"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14:paraId="23471AE9" w14:textId="77777777" w:rsidTr="00253980">
        <w:trPr>
          <w:trHeight w:val="2411"/>
        </w:trPr>
        <w:tc>
          <w:tcPr>
            <w:tcW w:w="3634" w:type="dxa"/>
          </w:tcPr>
          <w:p w14:paraId="40FC3563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14:paraId="2698E857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14:paraId="53160F1F" w14:textId="77777777"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14:paraId="104EF6F9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14:paraId="406578B6" w14:textId="77777777"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14:paraId="0FD4B82F" w14:textId="77777777"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14:paraId="6EAAA349" w14:textId="77777777" w:rsidR="00A261A6" w:rsidRDefault="00A261A6" w:rsidP="00D20E97">
            <w:pPr>
              <w:jc w:val="both"/>
            </w:pPr>
          </w:p>
        </w:tc>
      </w:tr>
      <w:tr w:rsidR="00A261A6" w:rsidRPr="00C92455" w14:paraId="4CE57F4E" w14:textId="77777777" w:rsidTr="00253980">
        <w:trPr>
          <w:trHeight w:val="1334"/>
        </w:trPr>
        <w:tc>
          <w:tcPr>
            <w:tcW w:w="3634" w:type="dxa"/>
          </w:tcPr>
          <w:p w14:paraId="79E02BFE" w14:textId="77777777"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14:paraId="280496D3" w14:textId="77777777" w:rsidR="00A261A6" w:rsidRPr="00222EB1" w:rsidRDefault="00A261A6" w:rsidP="00D20E97"/>
        </w:tc>
        <w:tc>
          <w:tcPr>
            <w:tcW w:w="3879" w:type="dxa"/>
          </w:tcPr>
          <w:p w14:paraId="531AF7B0" w14:textId="77777777"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14:paraId="4C9D0F60" w14:textId="77777777"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4063BA0E" w14:textId="77777777"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r w:rsidRPr="000B7441">
              <w:t xml:space="preserve"> </w:t>
            </w:r>
            <w:r w:rsidRPr="00222EB1">
              <w:t>.</w:t>
            </w:r>
          </w:p>
        </w:tc>
      </w:tr>
      <w:tr w:rsidR="00A261A6" w:rsidRPr="00C92455" w14:paraId="1B321684" w14:textId="77777777" w:rsidTr="00253980">
        <w:trPr>
          <w:trHeight w:val="1892"/>
        </w:trPr>
        <w:tc>
          <w:tcPr>
            <w:tcW w:w="3634" w:type="dxa"/>
          </w:tcPr>
          <w:p w14:paraId="1B51B379" w14:textId="77777777"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14:paraId="285EDE28" w14:textId="77777777"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14:paraId="5A7D7D05" w14:textId="77777777" w:rsidR="00A261A6" w:rsidRDefault="00A261A6" w:rsidP="003A0990">
            <w:pPr>
              <w:jc w:val="both"/>
            </w:pPr>
            <w:r>
              <w:t>Экспертная оценка результатов коммуникации .</w:t>
            </w:r>
          </w:p>
        </w:tc>
      </w:tr>
      <w:tr w:rsidR="00A261A6" w:rsidRPr="00C92455" w14:paraId="38BEC261" w14:textId="77777777" w:rsidTr="00253980">
        <w:trPr>
          <w:trHeight w:val="1132"/>
        </w:trPr>
        <w:tc>
          <w:tcPr>
            <w:tcW w:w="3634" w:type="dxa"/>
          </w:tcPr>
          <w:p w14:paraId="6B96766E" w14:textId="77777777"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14:paraId="064A47CF" w14:textId="77777777"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14:paraId="6AB18EC3" w14:textId="77777777"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14:paraId="0C0AF985" w14:textId="77777777" w:rsidTr="00253980">
        <w:trPr>
          <w:trHeight w:val="1415"/>
        </w:trPr>
        <w:tc>
          <w:tcPr>
            <w:tcW w:w="3634" w:type="dxa"/>
          </w:tcPr>
          <w:p w14:paraId="0933E087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</w:t>
            </w:r>
            <w:r>
              <w:t>10 Пользоваться</w:t>
            </w:r>
            <w:r>
              <w:tab/>
              <w:t>профессиональной</w:t>
            </w:r>
          </w:p>
          <w:p w14:paraId="263953FE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>документацией</w:t>
            </w:r>
            <w:r>
              <w:tab/>
              <w:t>на</w:t>
            </w:r>
          </w:p>
          <w:p w14:paraId="0057EC8D" w14:textId="77777777" w:rsidR="00A261A6" w:rsidRPr="000C552E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tab/>
            </w:r>
            <w:r>
              <w:tab/>
              <w:t>государственном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14:paraId="481A9651" w14:textId="77777777"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</w:t>
            </w:r>
          </w:p>
          <w:p w14:paraId="3F058B00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  <w:t>на</w:t>
            </w:r>
          </w:p>
          <w:p w14:paraId="52B2649A" w14:textId="77777777" w:rsidR="00A261A6" w:rsidRDefault="00A261A6" w:rsidP="00B93248">
            <w:pPr>
              <w:jc w:val="both"/>
              <w:rPr>
                <w:bCs/>
              </w:rPr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2835" w:type="dxa"/>
          </w:tcPr>
          <w:p w14:paraId="20CA4D7A" w14:textId="77777777" w:rsidR="00A261A6" w:rsidRDefault="00A261A6" w:rsidP="00B93248">
            <w:pPr>
              <w:jc w:val="both"/>
            </w:pPr>
            <w:r>
              <w:t>Экспертная оценка результатов заполнения заявлений. резюме, рецептов, меню</w:t>
            </w:r>
          </w:p>
        </w:tc>
      </w:tr>
      <w:tr w:rsidR="002F214F" w:rsidRPr="00C92455" w14:paraId="0F18DCF9" w14:textId="77777777" w:rsidTr="00253980">
        <w:trPr>
          <w:trHeight w:val="1415"/>
        </w:trPr>
        <w:tc>
          <w:tcPr>
            <w:tcW w:w="3634" w:type="dxa"/>
          </w:tcPr>
          <w:p w14:paraId="1C131FA3" w14:textId="77777777"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lastRenderedPageBreak/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24B16C29" w14:textId="77777777" w:rsidR="002F214F" w:rsidRPr="00033D53" w:rsidRDefault="00033D53" w:rsidP="00033D53">
            <w:pPr>
              <w:ind w:left="112" w:right="230"/>
              <w:jc w:val="both"/>
            </w:pPr>
            <w:r w:rsidRPr="00033D53">
              <w:rPr>
                <w:lang w:eastAsia="en-US"/>
              </w:rPr>
              <w:t xml:space="preserve"> </w:t>
            </w:r>
          </w:p>
        </w:tc>
        <w:tc>
          <w:tcPr>
            <w:tcW w:w="3879" w:type="dxa"/>
          </w:tcPr>
          <w:p w14:paraId="458F205C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1ED93D7E" w14:textId="77777777" w:rsidR="002F214F" w:rsidRDefault="002F214F" w:rsidP="002F214F">
            <w:pPr>
              <w:jc w:val="both"/>
            </w:pPr>
          </w:p>
        </w:tc>
      </w:tr>
      <w:tr w:rsidR="002F214F" w:rsidRPr="00C92455" w14:paraId="06423DE6" w14:textId="77777777" w:rsidTr="00253980">
        <w:trPr>
          <w:trHeight w:val="1415"/>
        </w:trPr>
        <w:tc>
          <w:tcPr>
            <w:tcW w:w="3634" w:type="dxa"/>
          </w:tcPr>
          <w:p w14:paraId="47E1F9E6" w14:textId="77777777"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14:paraId="433CC44C" w14:textId="77777777"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14:paraId="0D4365FD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6DAC4E3C" w14:textId="77777777" w:rsidR="002F214F" w:rsidRDefault="002F214F" w:rsidP="002F214F">
            <w:pPr>
              <w:jc w:val="both"/>
            </w:pPr>
          </w:p>
        </w:tc>
      </w:tr>
      <w:tr w:rsidR="002F214F" w:rsidRPr="00C92455" w14:paraId="089C9F9C" w14:textId="77777777" w:rsidTr="00253980">
        <w:trPr>
          <w:trHeight w:val="1415"/>
        </w:trPr>
        <w:tc>
          <w:tcPr>
            <w:tcW w:w="3634" w:type="dxa"/>
          </w:tcPr>
          <w:p w14:paraId="364D5BD3" w14:textId="77777777"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14:paraId="50C87B21" w14:textId="77777777"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14:paraId="362873C9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48EEB4D8" w14:textId="77777777" w:rsidR="002F214F" w:rsidRDefault="002F214F" w:rsidP="002F214F">
            <w:pPr>
              <w:jc w:val="both"/>
            </w:pPr>
          </w:p>
        </w:tc>
      </w:tr>
      <w:tr w:rsidR="002F214F" w:rsidRPr="00C92455" w14:paraId="05AE97EB" w14:textId="77777777" w:rsidTr="00253980">
        <w:trPr>
          <w:trHeight w:val="1415"/>
        </w:trPr>
        <w:tc>
          <w:tcPr>
            <w:tcW w:w="3634" w:type="dxa"/>
          </w:tcPr>
          <w:p w14:paraId="7BA3CEAD" w14:textId="77777777"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ЦОЦНП.4.</w:t>
            </w:r>
            <w:r w:rsidRPr="00033D53">
              <w:rPr>
                <w:lang w:eastAsia="en-US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14:paraId="563CCD17" w14:textId="77777777"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14:paraId="7594CA23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681B984C" w14:textId="77777777" w:rsidR="002F214F" w:rsidRDefault="002F214F" w:rsidP="002F214F">
            <w:pPr>
              <w:jc w:val="both"/>
            </w:pPr>
          </w:p>
        </w:tc>
      </w:tr>
      <w:tr w:rsidR="002F214F" w:rsidRPr="00C92455" w14:paraId="0DE67453" w14:textId="77777777" w:rsidTr="00033D53">
        <w:trPr>
          <w:trHeight w:val="281"/>
        </w:trPr>
        <w:tc>
          <w:tcPr>
            <w:tcW w:w="3634" w:type="dxa"/>
          </w:tcPr>
          <w:p w14:paraId="1606D2F6" w14:textId="77777777" w:rsidR="002F214F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ЦОЦНП.5.</w:t>
            </w:r>
            <w:r w:rsidRPr="00033D53">
              <w:rPr>
                <w:lang w:eastAsia="en-US"/>
              </w:rPr>
              <w:tab/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  <w:tc>
          <w:tcPr>
            <w:tcW w:w="3879" w:type="dxa"/>
          </w:tcPr>
          <w:p w14:paraId="1ED7F0E0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5D407C1E" w14:textId="77777777" w:rsidR="002F214F" w:rsidRDefault="002F214F" w:rsidP="002F214F">
            <w:pPr>
              <w:jc w:val="both"/>
            </w:pPr>
          </w:p>
        </w:tc>
      </w:tr>
      <w:tr w:rsidR="002F214F" w:rsidRPr="00C92455" w14:paraId="3CC394C0" w14:textId="77777777" w:rsidTr="00253980">
        <w:trPr>
          <w:trHeight w:val="1415"/>
        </w:trPr>
        <w:tc>
          <w:tcPr>
            <w:tcW w:w="3634" w:type="dxa"/>
          </w:tcPr>
          <w:p w14:paraId="5D095D6E" w14:textId="77777777" w:rsidR="002F214F" w:rsidRPr="00033D53" w:rsidRDefault="00033D53" w:rsidP="002F214F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ЦОЦНП.6.</w:t>
            </w:r>
            <w:r w:rsidRPr="00033D53">
              <w:rPr>
                <w:lang w:eastAsia="en-US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879" w:type="dxa"/>
          </w:tcPr>
          <w:p w14:paraId="4B523787" w14:textId="77777777"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2C290578" w14:textId="77777777" w:rsidR="002F214F" w:rsidRDefault="002F214F" w:rsidP="002F214F">
            <w:pPr>
              <w:jc w:val="both"/>
            </w:pPr>
          </w:p>
        </w:tc>
      </w:tr>
    </w:tbl>
    <w:p w14:paraId="362E6085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1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14:paraId="2C398ED5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372943EB" w14:textId="77777777"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14:paraId="451F4D3C" w14:textId="77777777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14:paraId="5CE2DFD8" w14:textId="77777777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14:paraId="06B254A3" w14:textId="77777777"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14:paraId="533326CC" w14:textId="77777777" w:rsidTr="00625384">
        <w:tc>
          <w:tcPr>
            <w:tcW w:w="959" w:type="dxa"/>
            <w:vAlign w:val="center"/>
          </w:tcPr>
          <w:p w14:paraId="0265ABA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14:paraId="11773FF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14:paraId="26DD00A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14:paraId="076FF4E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14:paraId="6D13AF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74CB39A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EA4B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14:paraId="72753E22" w14:textId="77777777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14:paraId="6C643AF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2F23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FD1F733" w14:textId="77777777" w:rsidTr="00625384">
        <w:tc>
          <w:tcPr>
            <w:tcW w:w="959" w:type="dxa"/>
          </w:tcPr>
          <w:p w14:paraId="16DD9830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E242A6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14:paraId="07A076EC" w14:textId="77777777" w:rsidTr="00625384">
              <w:tc>
                <w:tcPr>
                  <w:tcW w:w="8046" w:type="dxa"/>
                </w:tcPr>
                <w:p w14:paraId="5C7B7766" w14:textId="77777777"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14:paraId="31FF00A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EC97E2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2F99CC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D0116E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58C3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44AE86C" w14:textId="77777777" w:rsidTr="00625384">
        <w:tc>
          <w:tcPr>
            <w:tcW w:w="959" w:type="dxa"/>
          </w:tcPr>
          <w:p w14:paraId="05052883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1EFD9E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5987EC4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4E804C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B0FAC6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4B1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1FAB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9897ACC" w14:textId="77777777" w:rsidTr="00625384">
        <w:tc>
          <w:tcPr>
            <w:tcW w:w="959" w:type="dxa"/>
          </w:tcPr>
          <w:p w14:paraId="68C3301A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319507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D313BE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4D3CFC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CD5F9D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7DEF8C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1F24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2BB99EE" w14:textId="77777777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3A38D25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C1C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E0D6E2D" w14:textId="77777777" w:rsidTr="00625384">
        <w:tc>
          <w:tcPr>
            <w:tcW w:w="959" w:type="dxa"/>
          </w:tcPr>
          <w:p w14:paraId="420D0080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7D8FB7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A33598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EFE2EF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85D7A6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6B4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DA4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8B4C7F4" w14:textId="77777777" w:rsidTr="00625384">
        <w:tc>
          <w:tcPr>
            <w:tcW w:w="959" w:type="dxa"/>
          </w:tcPr>
          <w:p w14:paraId="244886C5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D6705E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45AAD6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5BA7E7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E926A5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206F7B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BA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4C4C895" w14:textId="77777777" w:rsidTr="00625384">
        <w:tc>
          <w:tcPr>
            <w:tcW w:w="959" w:type="dxa"/>
          </w:tcPr>
          <w:p w14:paraId="4A67D2A0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C082F0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101C0E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B52BDE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04B37A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F67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D58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0B8A8D4" w14:textId="77777777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14:paraId="3C4FE9A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EAD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F69C050" w14:textId="77777777" w:rsidTr="00625384">
        <w:tc>
          <w:tcPr>
            <w:tcW w:w="959" w:type="dxa"/>
          </w:tcPr>
          <w:p w14:paraId="37319B9E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52BC4A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B23323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04A977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8A1734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CD8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803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A941996" w14:textId="77777777" w:rsidTr="00625384">
        <w:tc>
          <w:tcPr>
            <w:tcW w:w="959" w:type="dxa"/>
          </w:tcPr>
          <w:p w14:paraId="5703853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D1A8C1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E7DF50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12EB64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812E73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83C9EF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5BE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5E154FE" w14:textId="77777777" w:rsidTr="00625384">
        <w:tc>
          <w:tcPr>
            <w:tcW w:w="959" w:type="dxa"/>
          </w:tcPr>
          <w:p w14:paraId="7EA66E93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51ECEA7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ECF5F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5A4A07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7AC63E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B82302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EC5B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A628421" w14:textId="77777777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108690B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47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5BB7059" w14:textId="77777777" w:rsidTr="00625384">
        <w:tc>
          <w:tcPr>
            <w:tcW w:w="959" w:type="dxa"/>
          </w:tcPr>
          <w:p w14:paraId="4073C7D8" w14:textId="77777777"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4C68BDA" w14:textId="77777777"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FEFF0A1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14:paraId="72EF206F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ABC3B42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336A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1438" w14:textId="77777777"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14:paraId="7AA9C7A5" w14:textId="77777777" w:rsidTr="00625384">
        <w:tc>
          <w:tcPr>
            <w:tcW w:w="959" w:type="dxa"/>
          </w:tcPr>
          <w:p w14:paraId="32D20C8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F377D2C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EC9CA90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E6CDE64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19C6145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5DBA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4AE4" w14:textId="77777777"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14:paraId="6DBC7DAA" w14:textId="77777777" w:rsidTr="00625384">
        <w:tc>
          <w:tcPr>
            <w:tcW w:w="959" w:type="dxa"/>
          </w:tcPr>
          <w:p w14:paraId="5E5CF555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F3CA96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53BA0F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B9C228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FE5E20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11DBF0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384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FC5476E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732DD15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14:paraId="42411F05" w14:textId="77777777" w:rsidTr="00625384">
        <w:tc>
          <w:tcPr>
            <w:tcW w:w="959" w:type="dxa"/>
          </w:tcPr>
          <w:p w14:paraId="0E5229CB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11A1AA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17C49B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8249FE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01890C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97807C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281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A6AE4B8" w14:textId="77777777" w:rsidTr="00625384">
        <w:tc>
          <w:tcPr>
            <w:tcW w:w="959" w:type="dxa"/>
          </w:tcPr>
          <w:p w14:paraId="574FCC8B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B66E68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5A5E64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8806F4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23A2B8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CA46BA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B37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B93F148" w14:textId="77777777" w:rsidTr="00625384">
        <w:tc>
          <w:tcPr>
            <w:tcW w:w="959" w:type="dxa"/>
          </w:tcPr>
          <w:p w14:paraId="51D54B8C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EC0187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A78836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C56A49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2F442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FB4146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FE1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2E2A5E4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659C292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14:paraId="7487CB6B" w14:textId="77777777" w:rsidTr="00625384">
        <w:tc>
          <w:tcPr>
            <w:tcW w:w="959" w:type="dxa"/>
          </w:tcPr>
          <w:p w14:paraId="3C02D992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5461834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BF6922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D5123E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CDB30E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FF0F66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C07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8239C83" w14:textId="77777777" w:rsidTr="00625384">
        <w:tc>
          <w:tcPr>
            <w:tcW w:w="959" w:type="dxa"/>
          </w:tcPr>
          <w:p w14:paraId="1893AE87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49B1ED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FA5D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8EDFAC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CB9CA9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E9E65E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9D8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42E45E3" w14:textId="77777777" w:rsidTr="00625384">
        <w:tc>
          <w:tcPr>
            <w:tcW w:w="959" w:type="dxa"/>
          </w:tcPr>
          <w:p w14:paraId="29381E37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8EBE88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D44D7B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51367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482471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EF185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EEFD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D91A6EA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0E3BF77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14:paraId="1CE88D95" w14:textId="77777777" w:rsidTr="00625384">
        <w:tc>
          <w:tcPr>
            <w:tcW w:w="959" w:type="dxa"/>
          </w:tcPr>
          <w:p w14:paraId="47BD1D33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D15FE3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0FC6C29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724450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57897B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0816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EC7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0D84506" w14:textId="77777777" w:rsidTr="00625384">
        <w:tc>
          <w:tcPr>
            <w:tcW w:w="959" w:type="dxa"/>
          </w:tcPr>
          <w:p w14:paraId="208C6193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488131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350B57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A4E6FD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6E25949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C2975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8B7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6B5F911" w14:textId="77777777" w:rsidTr="00625384">
        <w:tc>
          <w:tcPr>
            <w:tcW w:w="959" w:type="dxa"/>
          </w:tcPr>
          <w:p w14:paraId="33DCF8E2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F44B9C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A97488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8C54E7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45FD74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BD3043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16D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14:paraId="0E20A9F1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F4915" w14:textId="77777777" w:rsidR="00285121" w:rsidRDefault="00285121" w:rsidP="00F74F61">
      <w:r>
        <w:separator/>
      </w:r>
    </w:p>
  </w:endnote>
  <w:endnote w:type="continuationSeparator" w:id="0">
    <w:p w14:paraId="23881668" w14:textId="77777777" w:rsidR="00285121" w:rsidRDefault="00285121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F7A3C" w14:textId="77777777" w:rsidR="00EB4BAE" w:rsidRDefault="00EB4BAE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8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CB81F" w14:textId="77777777"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6C61C" w14:textId="77777777"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18</w:t>
    </w:r>
    <w:r>
      <w:rPr>
        <w:rStyle w:val="FontStyle49"/>
        <w:szCs w:val="22"/>
      </w:rPr>
      <w:fldChar w:fldCharType="end"/>
    </w:r>
  </w:p>
  <w:p w14:paraId="425ADA3E" w14:textId="77777777" w:rsidR="00EB4BAE" w:rsidRDefault="00EB4BA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4AE97" w14:textId="77777777"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19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EC83F" w14:textId="77777777" w:rsidR="00285121" w:rsidRDefault="00285121" w:rsidP="00F74F61">
      <w:r>
        <w:separator/>
      </w:r>
    </w:p>
  </w:footnote>
  <w:footnote w:type="continuationSeparator" w:id="0">
    <w:p w14:paraId="3B27ECFA" w14:textId="77777777" w:rsidR="00285121" w:rsidRDefault="00285121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4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33D53"/>
    <w:rsid w:val="00040781"/>
    <w:rsid w:val="00043B9E"/>
    <w:rsid w:val="00044E19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E41"/>
    <w:rsid w:val="000D0819"/>
    <w:rsid w:val="000D0BA6"/>
    <w:rsid w:val="000D1A48"/>
    <w:rsid w:val="000D1B77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2C60"/>
    <w:rsid w:val="00186641"/>
    <w:rsid w:val="00187FB4"/>
    <w:rsid w:val="00191745"/>
    <w:rsid w:val="001973F1"/>
    <w:rsid w:val="001A0E33"/>
    <w:rsid w:val="001A3930"/>
    <w:rsid w:val="001A5180"/>
    <w:rsid w:val="001A743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0EB9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5121"/>
    <w:rsid w:val="00287204"/>
    <w:rsid w:val="00292161"/>
    <w:rsid w:val="00293E4B"/>
    <w:rsid w:val="002953FB"/>
    <w:rsid w:val="00295C43"/>
    <w:rsid w:val="002A11D4"/>
    <w:rsid w:val="002A246E"/>
    <w:rsid w:val="002B3A8B"/>
    <w:rsid w:val="002B6078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05D7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76BF"/>
    <w:rsid w:val="00704934"/>
    <w:rsid w:val="007053D4"/>
    <w:rsid w:val="00706D52"/>
    <w:rsid w:val="007102E3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602B"/>
    <w:rsid w:val="00915016"/>
    <w:rsid w:val="00920C59"/>
    <w:rsid w:val="00934B62"/>
    <w:rsid w:val="00941688"/>
    <w:rsid w:val="00944039"/>
    <w:rsid w:val="00946024"/>
    <w:rsid w:val="009473E7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1B1A"/>
    <w:rsid w:val="00AB3077"/>
    <w:rsid w:val="00AB5588"/>
    <w:rsid w:val="00AB7033"/>
    <w:rsid w:val="00AC599A"/>
    <w:rsid w:val="00AD3696"/>
    <w:rsid w:val="00AD44A8"/>
    <w:rsid w:val="00AD64E8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56DAC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35C36"/>
    <w:rsid w:val="00C3673E"/>
    <w:rsid w:val="00C37F83"/>
    <w:rsid w:val="00C4002C"/>
    <w:rsid w:val="00C40ABF"/>
    <w:rsid w:val="00C43153"/>
    <w:rsid w:val="00C43A34"/>
    <w:rsid w:val="00C44E41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92455"/>
    <w:rsid w:val="00CA4205"/>
    <w:rsid w:val="00CA4DE8"/>
    <w:rsid w:val="00CA73DC"/>
    <w:rsid w:val="00CC4001"/>
    <w:rsid w:val="00CC5EFA"/>
    <w:rsid w:val="00CD295B"/>
    <w:rsid w:val="00CD394B"/>
    <w:rsid w:val="00CD531E"/>
    <w:rsid w:val="00CE06FD"/>
    <w:rsid w:val="00CE1D37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63163"/>
    <w:rsid w:val="00D64A8E"/>
    <w:rsid w:val="00D67E36"/>
    <w:rsid w:val="00D72091"/>
    <w:rsid w:val="00D80D3D"/>
    <w:rsid w:val="00D8220B"/>
    <w:rsid w:val="00D85C6A"/>
    <w:rsid w:val="00D85D27"/>
    <w:rsid w:val="00D923CB"/>
    <w:rsid w:val="00D94A98"/>
    <w:rsid w:val="00DA3296"/>
    <w:rsid w:val="00DA340B"/>
    <w:rsid w:val="00DA6013"/>
    <w:rsid w:val="00DA7E39"/>
    <w:rsid w:val="00DB686A"/>
    <w:rsid w:val="00DB7F0E"/>
    <w:rsid w:val="00DD35E3"/>
    <w:rsid w:val="00DD45EC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9AC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4BAE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36309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7700"/>
    <w:rsid w:val="00FB2D13"/>
    <w:rsid w:val="00FB314D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B80FE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uiPriority w:val="99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39"/>
    <w:rsid w:val="006E3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E4B3A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uiPriority w:val="99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uiPriority w:val="99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uiPriority w:val="99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uiPriority w:val="99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uiPriority w:val="99"/>
    <w:rsid w:val="00F648DB"/>
    <w:rPr>
      <w:rFonts w:cs="Times New Roman"/>
    </w:rPr>
  </w:style>
  <w:style w:type="paragraph" w:customStyle="1" w:styleId="210">
    <w:name w:val="Знак21"/>
    <w:basedOn w:val="a"/>
    <w:uiPriority w:val="99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99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uiPriority w:val="99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uiPriority w:val="99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0"/>
    <w:link w:val="afa"/>
    <w:uiPriority w:val="99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uiPriority w:val="99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uiPriority w:val="99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C2D7-86C8-4C76-817D-3EC662C5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6058</Words>
  <Characters>34537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Катюша Катюша</cp:lastModifiedBy>
  <cp:revision>7</cp:revision>
  <cp:lastPrinted>2023-09-26T08:02:00Z</cp:lastPrinted>
  <dcterms:created xsi:type="dcterms:W3CDTF">2023-09-12T08:08:00Z</dcterms:created>
  <dcterms:modified xsi:type="dcterms:W3CDTF">2024-09-11T12:22:00Z</dcterms:modified>
</cp:coreProperties>
</file>